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786"/>
        </w:tabs>
        <w:ind w:left="127" w:right="121"/>
        <w:rPr>
          <w:rFonts w:eastAsia="Arial" w:cstheme="minorHAnsi"/>
          <w:b/>
          <w:bCs/>
          <w:color w:val="FF0000"/>
          <w:sz w:val="24"/>
          <w:szCs w:val="24"/>
        </w:rPr>
      </w:pPr>
      <w:r>
        <w:rPr>
          <w:rFonts w:eastAsia="Arial" w:cstheme="minorHAnsi"/>
          <w:b/>
          <w:bCs/>
          <w:color w:val="FF0000"/>
          <w:sz w:val="24"/>
          <w:szCs w:val="24"/>
        </w:rPr>
        <w:t xml:space="preserve">  </w:t>
      </w:r>
    </w:p>
    <w:tbl>
      <w:tblPr>
        <w:tblStyle w:val="3"/>
        <w:tblW w:w="0" w:type="auto"/>
        <w:tblInd w:w="19" w:type="dxa"/>
        <w:tblLayout w:type="fixed"/>
        <w:tblCellMar>
          <w:top w:w="0" w:type="dxa"/>
          <w:left w:w="0" w:type="dxa"/>
          <w:bottom w:w="0" w:type="dxa"/>
          <w:right w:w="0" w:type="dxa"/>
        </w:tblCellMar>
      </w:tblPr>
      <w:tblGrid>
        <w:gridCol w:w="4679"/>
        <w:gridCol w:w="5106"/>
      </w:tblGrid>
      <w:tr>
        <w:tblPrEx>
          <w:tblCellMar>
            <w:top w:w="0" w:type="dxa"/>
            <w:left w:w="0" w:type="dxa"/>
            <w:bottom w:w="0" w:type="dxa"/>
            <w:right w:w="0" w:type="dxa"/>
          </w:tblCellMar>
        </w:tblPrEx>
        <w:trPr>
          <w:cantSplit/>
        </w:trPr>
        <w:tc>
          <w:tcPr>
            <w:tcW w:w="9785" w:type="dxa"/>
            <w:gridSpan w:val="2"/>
            <w:tcBorders>
              <w:top w:val="dotted" w:color="000000" w:sz="4" w:space="0"/>
              <w:left w:val="dotted" w:color="000000" w:sz="4" w:space="0"/>
              <w:bottom w:val="dotted" w:color="000000" w:sz="4" w:space="0"/>
              <w:right w:val="dotted" w:color="000000" w:sz="4" w:space="0"/>
            </w:tcBorders>
            <w:shd w:val="clear" w:color="auto" w:fill="D9D9D9"/>
            <w:vAlign w:val="center"/>
          </w:tcPr>
          <w:p>
            <w:pPr>
              <w:keepLines/>
              <w:ind w:left="108" w:right="108"/>
              <w:rPr>
                <w:rFonts w:eastAsia="Arial" w:cstheme="minorHAnsi"/>
                <w:b/>
                <w:bCs/>
                <w:color w:val="000000"/>
                <w:sz w:val="24"/>
                <w:szCs w:val="24"/>
              </w:rPr>
            </w:pPr>
            <w:r>
              <w:rPr>
                <w:rFonts w:eastAsia="Arial" w:cstheme="minorHAnsi"/>
                <w:b/>
                <w:bCs/>
                <w:color w:val="000000"/>
                <w:sz w:val="24"/>
                <w:szCs w:val="24"/>
              </w:rPr>
              <w:t>ΤΜΗΜΑ Α: ΤΑΥΤΟΤΗΤΑ ΠΡΑΞΗΣ</w:t>
            </w:r>
          </w:p>
        </w:tc>
      </w:tr>
      <w:tr>
        <w:tblPrEx>
          <w:tblCellMar>
            <w:top w:w="0" w:type="dxa"/>
            <w:left w:w="0" w:type="dxa"/>
            <w:bottom w:w="0" w:type="dxa"/>
            <w:right w:w="0" w:type="dxa"/>
          </w:tblCellMar>
        </w:tblPrEx>
        <w:trPr>
          <w:cantSplit/>
        </w:trPr>
        <w:tc>
          <w:tcPr>
            <w:tcW w:w="9785" w:type="dxa"/>
            <w:gridSpan w:val="2"/>
            <w:tcBorders>
              <w:top w:val="dotted" w:color="000000" w:sz="4" w:space="0"/>
              <w:bottom w:val="dotted" w:color="000000" w:sz="4" w:space="0"/>
            </w:tcBorders>
            <w:shd w:val="clear" w:color="auto" w:fill="FFFFFF"/>
            <w:vAlign w:val="center"/>
          </w:tcPr>
          <w:p>
            <w:pPr>
              <w:keepLines/>
              <w:ind w:left="108" w:right="108"/>
              <w:rPr>
                <w:rFonts w:cstheme="minorHAnsi"/>
                <w:sz w:val="24"/>
                <w:szCs w:val="24"/>
              </w:rPr>
            </w:pPr>
          </w:p>
        </w:tc>
      </w:tr>
      <w:tr>
        <w:tblPrEx>
          <w:tblCellMar>
            <w:top w:w="0" w:type="dxa"/>
            <w:left w:w="0" w:type="dxa"/>
            <w:bottom w:w="0" w:type="dxa"/>
            <w:right w:w="0" w:type="dxa"/>
          </w:tblCellMar>
        </w:tblPrEx>
        <w:trPr>
          <w:cantSplit/>
        </w:trPr>
        <w:tc>
          <w:tcPr>
            <w:tcW w:w="467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1. ΚΩΔ. ΠΡΑΞΗΣ/MIS (ΟΠΣ):  </w:t>
            </w:r>
          </w:p>
        </w:tc>
        <w:tc>
          <w:tcPr>
            <w:tcW w:w="510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2. ΚΩΔΙΚΟΣ ΠΡΑΞΗΣ (Ε.Φ.):  </w:t>
            </w:r>
          </w:p>
        </w:tc>
      </w:tr>
      <w:tr>
        <w:tblPrEx>
          <w:tblCellMar>
            <w:top w:w="0" w:type="dxa"/>
            <w:left w:w="0" w:type="dxa"/>
            <w:bottom w:w="0" w:type="dxa"/>
            <w:right w:w="0" w:type="dxa"/>
          </w:tblCellMar>
        </w:tblPrEx>
        <w:trPr>
          <w:cantSplit/>
        </w:trPr>
        <w:tc>
          <w:tcPr>
            <w:tcW w:w="9785"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3. ΕΛΕΥΘΕΡΟΣ ΚΩΔΙΚΟΣ:  </w:t>
            </w:r>
          </w:p>
        </w:tc>
      </w:tr>
      <w:tr>
        <w:tblPrEx>
          <w:tblCellMar>
            <w:top w:w="0" w:type="dxa"/>
            <w:left w:w="0" w:type="dxa"/>
            <w:bottom w:w="0" w:type="dxa"/>
            <w:right w:w="0" w:type="dxa"/>
          </w:tblCellMar>
        </w:tblPrEx>
        <w:trPr>
          <w:cantSplit/>
        </w:trPr>
        <w:tc>
          <w:tcPr>
            <w:tcW w:w="9785" w:type="dxa"/>
            <w:gridSpan w:val="2"/>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2060"/>
                <w:sz w:val="24"/>
                <w:szCs w:val="24"/>
                <w:lang w:val="el-GR"/>
              </w:rPr>
            </w:pPr>
            <w:r>
              <w:rPr>
                <w:rFonts w:eastAsia="Arial" w:cstheme="minorHAnsi"/>
                <w:color w:val="002060"/>
                <w:sz w:val="24"/>
                <w:szCs w:val="24"/>
                <w:lang w:val="el-GR"/>
              </w:rPr>
              <w:t xml:space="preserve">4. ΤΙΤΛΟΣ ΠΡΑΞΗΣ:  </w:t>
            </w:r>
            <w:r>
              <w:rPr>
                <w:rFonts w:eastAsia="Arial" w:cstheme="minorHAnsi"/>
                <w:b/>
                <w:color w:val="002060"/>
                <w:sz w:val="24"/>
                <w:szCs w:val="24"/>
                <w:lang w:val="el-GR"/>
              </w:rPr>
              <w:t>Συνέχιση λειτουργίας της Δομής</w:t>
            </w:r>
            <w:r>
              <w:rPr>
                <w:rFonts w:hint="default" w:eastAsia="Arial" w:cstheme="minorHAnsi"/>
                <w:b/>
                <w:color w:val="002060"/>
                <w:sz w:val="24"/>
                <w:szCs w:val="24"/>
                <w:lang w:val="en-US"/>
              </w:rPr>
              <w:t xml:space="preserve"> </w:t>
            </w:r>
            <w:r>
              <w:rPr>
                <w:rFonts w:hint="default" w:eastAsia="Arial" w:cstheme="minorHAnsi"/>
                <w:b/>
                <w:color w:val="002060"/>
                <w:sz w:val="24"/>
                <w:szCs w:val="24"/>
                <w:lang w:val="el-GR"/>
              </w:rPr>
              <w:t>ΚΔΗΦ - ΑμεΑ “</w:t>
            </w:r>
            <w:r>
              <w:rPr>
                <w:rFonts w:eastAsia="Arial" w:cstheme="minorHAnsi"/>
                <w:b/>
                <w:color w:val="002060"/>
                <w:sz w:val="24"/>
                <w:szCs w:val="24"/>
                <w:lang w:val="el-GR"/>
              </w:rPr>
              <w:t>+++</w:t>
            </w:r>
            <w:r>
              <w:rPr>
                <w:rFonts w:hint="default" w:eastAsia="Arial" w:cstheme="minorHAnsi"/>
                <w:b/>
                <w:color w:val="002060"/>
                <w:sz w:val="24"/>
                <w:szCs w:val="24"/>
                <w:lang w:val="el-GR"/>
              </w:rPr>
              <w:t>”</w:t>
            </w:r>
            <w:r>
              <w:rPr>
                <w:rFonts w:eastAsia="Arial" w:cstheme="minorHAnsi"/>
                <w:b/>
                <w:color w:val="002060"/>
                <w:sz w:val="24"/>
                <w:szCs w:val="24"/>
                <w:lang w:val="el-GR"/>
              </w:rPr>
              <w:t xml:space="preserve"> </w:t>
            </w:r>
          </w:p>
        </w:tc>
      </w:tr>
      <w:tr>
        <w:tblPrEx>
          <w:tblCellMar>
            <w:top w:w="0" w:type="dxa"/>
            <w:left w:w="0" w:type="dxa"/>
            <w:bottom w:w="0" w:type="dxa"/>
            <w:right w:w="0" w:type="dxa"/>
          </w:tblCellMar>
        </w:tblPrEx>
        <w:trPr>
          <w:cantSplit/>
        </w:trPr>
        <w:tc>
          <w:tcPr>
            <w:tcW w:w="9785" w:type="dxa"/>
            <w:gridSpan w:val="2"/>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hint="default" w:eastAsia="Arial" w:cstheme="minorHAnsi"/>
                <w:color w:val="002060"/>
                <w:sz w:val="24"/>
                <w:szCs w:val="24"/>
                <w:lang w:val="el-GR"/>
              </w:rPr>
            </w:pPr>
            <w:r>
              <w:rPr>
                <w:rFonts w:eastAsia="Arial" w:cstheme="minorHAnsi"/>
                <w:color w:val="002060"/>
                <w:sz w:val="24"/>
                <w:szCs w:val="24"/>
              </w:rPr>
              <w:t xml:space="preserve">5. ΤΙΤΛΟΣ ΠΡΑΞΗΣ (στα αγγλικά):  </w:t>
            </w:r>
            <w:r>
              <w:rPr>
                <w:rFonts w:hint="default" w:eastAsia="Arial" w:cstheme="minorHAnsi"/>
                <w:b/>
                <w:color w:val="002060"/>
                <w:sz w:val="24"/>
                <w:szCs w:val="24"/>
                <w:lang w:val="el-GR"/>
              </w:rPr>
              <w:t>Συμπληρώνεται από τον Δικαιούχο</w:t>
            </w:r>
          </w:p>
        </w:tc>
      </w:tr>
      <w:tr>
        <w:tblPrEx>
          <w:tblCellMar>
            <w:top w:w="0" w:type="dxa"/>
            <w:left w:w="0" w:type="dxa"/>
            <w:bottom w:w="0" w:type="dxa"/>
            <w:right w:w="0" w:type="dxa"/>
          </w:tblCellMar>
        </w:tblPrEx>
        <w:trPr>
          <w:cantSplit/>
        </w:trPr>
        <w:tc>
          <w:tcPr>
            <w:tcW w:w="9785"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color w:val="000000"/>
                <w:sz w:val="24"/>
                <w:szCs w:val="24"/>
              </w:rPr>
            </w:pPr>
            <w:r>
              <w:rPr>
                <w:rFonts w:eastAsia="Arial" w:cstheme="minorHAnsi"/>
                <w:color w:val="000000"/>
                <w:sz w:val="24"/>
                <w:szCs w:val="24"/>
              </w:rPr>
              <w:t>6. ΤΥΠΟΣ ΠΡΑΞΗΣ:     Πλην Επιχειρηματικότητας</w:t>
            </w:r>
          </w:p>
        </w:tc>
      </w:tr>
      <w:tr>
        <w:tblPrEx>
          <w:tblCellMar>
            <w:top w:w="0" w:type="dxa"/>
            <w:left w:w="0" w:type="dxa"/>
            <w:bottom w:w="0" w:type="dxa"/>
            <w:right w:w="0" w:type="dxa"/>
          </w:tblCellMar>
        </w:tblPrEx>
        <w:trPr>
          <w:cantSplit/>
          <w:trHeight w:val="584" w:hRule="atLeast"/>
        </w:trPr>
        <w:tc>
          <w:tcPr>
            <w:tcW w:w="4679" w:type="dxa"/>
            <w:tcBorders>
              <w:top w:val="dotted" w:color="000000" w:sz="4" w:space="0"/>
              <w:left w:val="dotted" w:color="000000" w:sz="4" w:space="0"/>
              <w:bottom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 xml:space="preserve">7. Η ΠΡΑΞΗ ΕΙΝΑΙ ΣΤΡΑΤΗΓΙΚΗΣ ΣΗΜΑΣΙΑΣ    </w:t>
            </w:r>
          </w:p>
        </w:tc>
        <w:tc>
          <w:tcPr>
            <w:tcW w:w="5106" w:type="dxa"/>
            <w:tcBorders>
              <w:top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b/>
                <w:color w:val="002060"/>
                <w:sz w:val="24"/>
                <w:szCs w:val="24"/>
              </w:rPr>
            </w:pPr>
            <w:r>
              <w:rPr>
                <w:rFonts w:eastAsia="Arial" w:cstheme="minorHAnsi"/>
                <w:b/>
                <w:color w:val="002060"/>
                <w:sz w:val="24"/>
                <w:szCs w:val="24"/>
              </w:rPr>
              <w:t xml:space="preserve">OXI </w:t>
            </w:r>
          </w:p>
        </w:tc>
      </w:tr>
      <w:tr>
        <w:tblPrEx>
          <w:tblCellMar>
            <w:top w:w="0" w:type="dxa"/>
            <w:left w:w="0" w:type="dxa"/>
            <w:bottom w:w="0" w:type="dxa"/>
            <w:right w:w="0" w:type="dxa"/>
          </w:tblCellMar>
        </w:tblPrEx>
        <w:trPr>
          <w:cantSplit/>
        </w:trPr>
        <w:tc>
          <w:tcPr>
            <w:tcW w:w="4679" w:type="dxa"/>
            <w:tcBorders>
              <w:top w:val="dotted" w:color="000000" w:sz="4" w:space="0"/>
              <w:left w:val="dotted" w:color="000000" w:sz="4" w:space="0"/>
              <w:bottom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8. Η ΠΡΑΞΗ ΑΦΟΡΑ ΤΜΗΜΑΤΟΠΟΙΗΜΕΝΟ ΕΡΓΟ(</w:t>
            </w:r>
            <w:r>
              <w:rPr>
                <w:rFonts w:eastAsia="Arial" w:cstheme="minorHAnsi"/>
                <w:color w:val="000000"/>
                <w:sz w:val="24"/>
                <w:szCs w:val="24"/>
              </w:rPr>
              <w:t>PHASED</w:t>
            </w:r>
            <w:r>
              <w:rPr>
                <w:rFonts w:eastAsia="Arial" w:cstheme="minorHAnsi"/>
                <w:color w:val="000000"/>
                <w:sz w:val="24"/>
                <w:szCs w:val="24"/>
                <w:lang w:val="el-GR"/>
              </w:rPr>
              <w:t xml:space="preserve">)     </w:t>
            </w:r>
          </w:p>
        </w:tc>
        <w:tc>
          <w:tcPr>
            <w:tcW w:w="5106" w:type="dxa"/>
            <w:tcBorders>
              <w:top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b/>
                <w:color w:val="002060"/>
                <w:sz w:val="24"/>
                <w:szCs w:val="24"/>
              </w:rPr>
            </w:pPr>
            <w:r>
              <w:rPr>
                <w:rFonts w:eastAsia="Arial" w:cstheme="minorHAnsi"/>
                <w:b/>
                <w:color w:val="002060"/>
                <w:sz w:val="24"/>
                <w:szCs w:val="24"/>
              </w:rPr>
              <w:t xml:space="preserve">ΟΧΙ </w:t>
            </w:r>
          </w:p>
        </w:tc>
      </w:tr>
      <w:tr>
        <w:tblPrEx>
          <w:tblCellMar>
            <w:top w:w="0" w:type="dxa"/>
            <w:left w:w="0" w:type="dxa"/>
            <w:bottom w:w="0" w:type="dxa"/>
            <w:right w:w="0" w:type="dxa"/>
          </w:tblCellMar>
        </w:tblPrEx>
        <w:trPr>
          <w:cantSplit/>
        </w:trPr>
        <w:tc>
          <w:tcPr>
            <w:tcW w:w="4679" w:type="dxa"/>
            <w:tcBorders>
              <w:top w:val="dotted" w:color="000000" w:sz="4" w:space="0"/>
              <w:left w:val="dotted" w:color="000000" w:sz="4" w:space="0"/>
              <w:bottom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 xml:space="preserve">9. Η ΠΡΑΞΗ ΥΛΟΠΟΙΕΙΤΑΙ ΜΕ ΤΗ ΜΟΡΦΗ ΣΔΙΤ </w:t>
            </w:r>
          </w:p>
        </w:tc>
        <w:tc>
          <w:tcPr>
            <w:tcW w:w="5106" w:type="dxa"/>
            <w:tcBorders>
              <w:top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b/>
                <w:color w:val="002060"/>
                <w:sz w:val="24"/>
                <w:szCs w:val="24"/>
              </w:rPr>
            </w:pPr>
            <w:r>
              <w:rPr>
                <w:rFonts w:eastAsia="Arial" w:cstheme="minorHAnsi"/>
                <w:b/>
                <w:color w:val="002060"/>
                <w:sz w:val="24"/>
                <w:szCs w:val="24"/>
              </w:rPr>
              <w:t xml:space="preserve">OXI </w:t>
            </w:r>
          </w:p>
        </w:tc>
      </w:tr>
      <w:tr>
        <w:tblPrEx>
          <w:tblCellMar>
            <w:top w:w="0" w:type="dxa"/>
            <w:left w:w="0" w:type="dxa"/>
            <w:bottom w:w="0" w:type="dxa"/>
            <w:right w:w="0" w:type="dxa"/>
          </w:tblCellMar>
        </w:tblPrEx>
        <w:trPr>
          <w:cantSplit/>
        </w:trPr>
        <w:tc>
          <w:tcPr>
            <w:tcW w:w="4679" w:type="dxa"/>
            <w:tcBorders>
              <w:top w:val="dotted" w:color="000000" w:sz="4" w:space="0"/>
              <w:left w:val="dotted" w:color="000000" w:sz="4" w:space="0"/>
              <w:bottom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 xml:space="preserve">10. Η ΠΡΑΞΗ ΑΦΟΡΑ ΧΡΗΜΑΤΟΔΟΤΙΚΟ ΜΕΣΟ </w:t>
            </w:r>
          </w:p>
        </w:tc>
        <w:tc>
          <w:tcPr>
            <w:tcW w:w="5106" w:type="dxa"/>
            <w:tcBorders>
              <w:top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b/>
                <w:color w:val="002060"/>
                <w:sz w:val="24"/>
                <w:szCs w:val="24"/>
              </w:rPr>
            </w:pPr>
            <w:r>
              <w:rPr>
                <w:rFonts w:eastAsia="Arial" w:cstheme="minorHAnsi"/>
                <w:b/>
                <w:color w:val="002060"/>
                <w:sz w:val="24"/>
                <w:szCs w:val="24"/>
              </w:rPr>
              <w:t xml:space="preserve">OXI </w:t>
            </w:r>
          </w:p>
        </w:tc>
      </w:tr>
      <w:tr>
        <w:tblPrEx>
          <w:tblCellMar>
            <w:top w:w="0" w:type="dxa"/>
            <w:left w:w="0" w:type="dxa"/>
            <w:bottom w:w="0" w:type="dxa"/>
            <w:right w:w="0" w:type="dxa"/>
          </w:tblCellMar>
        </w:tblPrEx>
        <w:trPr>
          <w:cantSplit/>
        </w:trPr>
        <w:tc>
          <w:tcPr>
            <w:tcW w:w="4679" w:type="dxa"/>
            <w:tcBorders>
              <w:top w:val="dotted" w:color="000000" w:sz="4" w:space="0"/>
              <w:left w:val="dotted" w:color="000000" w:sz="4" w:space="0"/>
              <w:bottom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 xml:space="preserve">11. Η ΠΡΑΞΗ ΕΜΠΙΠΤΕΙ ΣΤΟ ΑΡΘΡΟ 94                                           </w:t>
            </w:r>
          </w:p>
        </w:tc>
        <w:tc>
          <w:tcPr>
            <w:tcW w:w="5106" w:type="dxa"/>
            <w:tcBorders>
              <w:top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b/>
                <w:color w:val="002060"/>
                <w:sz w:val="24"/>
                <w:szCs w:val="24"/>
              </w:rPr>
            </w:pPr>
            <w:r>
              <w:rPr>
                <w:rFonts w:eastAsia="Arial" w:cstheme="minorHAnsi"/>
                <w:b/>
                <w:color w:val="002060"/>
                <w:sz w:val="24"/>
                <w:szCs w:val="24"/>
              </w:rPr>
              <w:t>ΟΧΙ</w:t>
            </w:r>
          </w:p>
          <w:p>
            <w:pPr>
              <w:keepLines/>
              <w:ind w:left="108" w:right="108"/>
              <w:rPr>
                <w:rFonts w:eastAsia="Arial" w:cstheme="minorHAnsi"/>
                <w:b/>
                <w:color w:val="002060"/>
                <w:sz w:val="24"/>
                <w:szCs w:val="24"/>
              </w:rPr>
            </w:pPr>
            <w:r>
              <w:rPr>
                <w:rFonts w:eastAsia="Arial" w:cstheme="minorHAnsi"/>
                <w:b/>
                <w:color w:val="002060"/>
                <w:sz w:val="24"/>
                <w:szCs w:val="24"/>
              </w:rPr>
              <w:t xml:space="preserve"> </w:t>
            </w:r>
          </w:p>
        </w:tc>
      </w:tr>
      <w:tr>
        <w:tblPrEx>
          <w:tblCellMar>
            <w:top w:w="0" w:type="dxa"/>
            <w:left w:w="0" w:type="dxa"/>
            <w:bottom w:w="0" w:type="dxa"/>
            <w:right w:w="0" w:type="dxa"/>
          </w:tblCellMar>
        </w:tblPrEx>
        <w:trPr>
          <w:cantSplit/>
        </w:trPr>
        <w:tc>
          <w:tcPr>
            <w:tcW w:w="4679" w:type="dxa"/>
            <w:tcBorders>
              <w:top w:val="dotted" w:color="000000" w:sz="4" w:space="0"/>
              <w:left w:val="dotted" w:color="000000" w:sz="4" w:space="0"/>
              <w:bottom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 xml:space="preserve">12. Η ΠΡΑΞΗ ΕΜΠΙΠΤΕΙ ΣΤΟ ΑΡΘΡΟ 95             </w:t>
            </w:r>
          </w:p>
        </w:tc>
        <w:tc>
          <w:tcPr>
            <w:tcW w:w="5106" w:type="dxa"/>
            <w:tcBorders>
              <w:top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b/>
                <w:color w:val="002060"/>
                <w:sz w:val="24"/>
                <w:szCs w:val="24"/>
              </w:rPr>
            </w:pPr>
            <w:r>
              <w:rPr>
                <w:rFonts w:eastAsia="Arial" w:cstheme="minorHAnsi"/>
                <w:b/>
                <w:color w:val="002060"/>
                <w:sz w:val="24"/>
                <w:szCs w:val="24"/>
              </w:rPr>
              <w:t>ΟΧΙ</w:t>
            </w:r>
          </w:p>
          <w:p>
            <w:pPr>
              <w:keepLines/>
              <w:ind w:left="108" w:right="108"/>
              <w:rPr>
                <w:rFonts w:eastAsia="Arial" w:cstheme="minorHAnsi"/>
                <w:b/>
                <w:color w:val="002060"/>
                <w:sz w:val="24"/>
                <w:szCs w:val="24"/>
              </w:rPr>
            </w:pPr>
            <w:r>
              <w:rPr>
                <w:rFonts w:eastAsia="Arial" w:cstheme="minorHAnsi"/>
                <w:b/>
                <w:color w:val="002060"/>
                <w:sz w:val="24"/>
                <w:szCs w:val="24"/>
              </w:rPr>
              <w:t xml:space="preserve"> </w:t>
            </w:r>
          </w:p>
        </w:tc>
      </w:tr>
      <w:tr>
        <w:tblPrEx>
          <w:tblCellMar>
            <w:top w:w="0" w:type="dxa"/>
            <w:left w:w="0" w:type="dxa"/>
            <w:bottom w:w="0" w:type="dxa"/>
            <w:right w:w="0" w:type="dxa"/>
          </w:tblCellMar>
        </w:tblPrEx>
        <w:trPr>
          <w:cantSplit/>
        </w:trPr>
        <w:tc>
          <w:tcPr>
            <w:tcW w:w="4679" w:type="dxa"/>
            <w:tcBorders>
              <w:top w:val="dotted" w:color="000000" w:sz="4" w:space="0"/>
              <w:left w:val="dotted" w:color="000000" w:sz="4" w:space="0"/>
              <w:bottom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13. ΣΥΛΛΟΓΗ ΔΕΔΟΜΕΝΩΝ/ΔΕΔΟΜΕΝΩΝ ΜΕΜΟΝΩΜΕΝΩΝ ΣΥΜΜΕΤΕΧΟΝΤΩΝ</w:t>
            </w:r>
          </w:p>
        </w:tc>
        <w:tc>
          <w:tcPr>
            <w:tcW w:w="5106" w:type="dxa"/>
            <w:tcBorders>
              <w:top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b/>
                <w:color w:val="002060"/>
                <w:sz w:val="24"/>
                <w:szCs w:val="24"/>
              </w:rPr>
            </w:pPr>
            <w:r>
              <w:rPr>
                <w:rFonts w:eastAsia="Arial" w:cstheme="minorHAnsi"/>
                <w:b/>
                <w:color w:val="002060"/>
                <w:sz w:val="24"/>
                <w:szCs w:val="24"/>
              </w:rPr>
              <w:t>OXI</w:t>
            </w:r>
          </w:p>
        </w:tc>
      </w:tr>
    </w:tbl>
    <w:p>
      <w:pPr>
        <w:ind w:left="127" w:right="121"/>
        <w:rPr>
          <w:rFonts w:eastAsia="Arial" w:cstheme="minorHAnsi"/>
          <w:color w:val="000000"/>
          <w:sz w:val="24"/>
          <w:szCs w:val="24"/>
        </w:rPr>
      </w:pPr>
    </w:p>
    <w:p>
      <w:pPr>
        <w:spacing w:after="60" w:line="160" w:lineRule="exact"/>
        <w:ind w:left="127" w:right="121"/>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3964"/>
        <w:gridCol w:w="5817"/>
      </w:tblGrid>
      <w:tr>
        <w:tblPrEx>
          <w:tblCellMar>
            <w:top w:w="0" w:type="dxa"/>
            <w:left w:w="0" w:type="dxa"/>
            <w:bottom w:w="0" w:type="dxa"/>
            <w:right w:w="0" w:type="dxa"/>
          </w:tblCellMar>
        </w:tblPrEx>
        <w:tc>
          <w:tcPr>
            <w:tcW w:w="9781"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spacing w:after="60"/>
              <w:ind w:left="108" w:right="108"/>
              <w:jc w:val="center"/>
              <w:rPr>
                <w:rFonts w:eastAsia="Arial" w:cstheme="minorHAnsi"/>
                <w:b/>
                <w:bCs/>
                <w:color w:val="000000"/>
                <w:sz w:val="24"/>
                <w:szCs w:val="24"/>
                <w:lang w:val="el-GR"/>
              </w:rPr>
            </w:pPr>
            <w:r>
              <w:rPr>
                <w:rFonts w:eastAsia="Arial" w:cstheme="minorHAnsi"/>
                <w:b/>
                <w:bCs/>
                <w:color w:val="000000"/>
                <w:sz w:val="24"/>
                <w:szCs w:val="24"/>
                <w:lang w:val="el-GR"/>
              </w:rPr>
              <w:t>ΣΤΟΙΧΕΙΑ ΥΠΟΒΟΛΗΣ ΤΕΧΝΙΚΟΥ ΔΕΛΤΙΟΥ ΠΡΑΞΗΣ</w:t>
            </w:r>
          </w:p>
        </w:tc>
      </w:tr>
      <w:tr>
        <w:tblPrEx>
          <w:tblCellMar>
            <w:top w:w="0" w:type="dxa"/>
            <w:left w:w="0" w:type="dxa"/>
            <w:bottom w:w="0" w:type="dxa"/>
            <w:right w:w="0" w:type="dxa"/>
          </w:tblCellMar>
        </w:tblPrEx>
        <w:tc>
          <w:tcPr>
            <w:tcW w:w="396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 xml:space="preserve">14. ΈΚΔΟΣΗ  </w:t>
            </w:r>
          </w:p>
        </w:tc>
        <w:tc>
          <w:tcPr>
            <w:tcW w:w="5817"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 xml:space="preserve">15. ΤΟ ΤΔΠ ΑΦΟΡΑ : </w:t>
            </w:r>
          </w:p>
        </w:tc>
      </w:tr>
      <w:tr>
        <w:tblPrEx>
          <w:tblCellMar>
            <w:top w:w="0" w:type="dxa"/>
            <w:left w:w="0" w:type="dxa"/>
            <w:bottom w:w="0" w:type="dxa"/>
            <w:right w:w="0" w:type="dxa"/>
          </w:tblCellMar>
        </w:tblPrEx>
        <w:tc>
          <w:tcPr>
            <w:tcW w:w="396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16. ΗΜΕΡΟΜΗΝΙΑ/ ΩΡΑ ΥΠΟΒΟΛΗΣ</w:t>
            </w:r>
          </w:p>
        </w:tc>
        <w:tc>
          <w:tcPr>
            <w:tcW w:w="5817"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p>
        </w:tc>
      </w:tr>
      <w:tr>
        <w:tblPrEx>
          <w:tblCellMar>
            <w:top w:w="0" w:type="dxa"/>
            <w:left w:w="0" w:type="dxa"/>
            <w:bottom w:w="0" w:type="dxa"/>
            <w:right w:w="0" w:type="dxa"/>
          </w:tblCellMar>
        </w:tblPrEx>
        <w:tc>
          <w:tcPr>
            <w:tcW w:w="396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hanging="284"/>
              <w:rPr>
                <w:rFonts w:eastAsia="Arial" w:cstheme="minorHAnsi"/>
                <w:color w:val="000000"/>
                <w:sz w:val="24"/>
                <w:szCs w:val="24"/>
                <w:lang w:val="el-GR"/>
              </w:rPr>
            </w:pPr>
            <w:r>
              <w:rPr>
                <w:rFonts w:eastAsia="Arial" w:cstheme="minorHAnsi"/>
                <w:color w:val="000000"/>
                <w:sz w:val="24"/>
                <w:szCs w:val="24"/>
                <w:lang w:val="el-GR"/>
              </w:rPr>
              <w:t>17. ΗΜΕΡΟΜΗΝΙΑ ΑΞΙΟΛΟΓΗΣΗΣ ΠΡΑΞΗΣ:</w:t>
            </w:r>
          </w:p>
          <w:p>
            <w:pPr>
              <w:ind w:left="108" w:right="108"/>
              <w:rPr>
                <w:rFonts w:eastAsia="Arial" w:cstheme="minorHAnsi"/>
                <w:color w:val="000000"/>
                <w:sz w:val="24"/>
                <w:szCs w:val="24"/>
                <w:lang w:val="el-GR"/>
              </w:rPr>
            </w:pPr>
            <w:r>
              <w:rPr>
                <w:rFonts w:eastAsia="Arial" w:cstheme="minorHAnsi"/>
                <w:color w:val="000000"/>
                <w:sz w:val="24"/>
                <w:szCs w:val="24"/>
                <w:lang w:val="el-GR"/>
              </w:rPr>
              <w:t xml:space="preserve">     (μόνο για ΕΠΙΧΕΙΡΗΜΑΤΙΚΟΤΗΤΑ)</w:t>
            </w:r>
          </w:p>
        </w:tc>
        <w:tc>
          <w:tcPr>
            <w:tcW w:w="5817"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lang w:val="el-GR"/>
              </w:rPr>
            </w:pPr>
          </w:p>
        </w:tc>
      </w:tr>
    </w:tbl>
    <w:p>
      <w:pPr>
        <w:spacing w:after="60" w:line="160" w:lineRule="exact"/>
        <w:ind w:left="127" w:right="121"/>
        <w:rPr>
          <w:rFonts w:eastAsia="Arial" w:cstheme="minorHAnsi"/>
          <w:color w:val="000000"/>
          <w:sz w:val="24"/>
          <w:szCs w:val="24"/>
          <w:lang w:val="el-GR"/>
        </w:rPr>
      </w:pPr>
    </w:p>
    <w:p>
      <w:pPr>
        <w:spacing w:after="200" w:line="276" w:lineRule="auto"/>
        <w:ind w:left="127" w:right="121"/>
        <w:rPr>
          <w:rFonts w:cstheme="minorHAnsi"/>
          <w:sz w:val="24"/>
          <w:szCs w:val="24"/>
          <w:lang w:val="el-GR"/>
        </w:rPr>
      </w:pPr>
      <w:r>
        <w:rPr>
          <w:rFonts w:eastAsia="Arial" w:cstheme="minorHAnsi"/>
          <w:color w:val="000000"/>
          <w:sz w:val="24"/>
          <w:szCs w:val="24"/>
          <w:lang w:val="el-GR"/>
        </w:rPr>
        <w:tab/>
      </w:r>
      <w:bookmarkStart w:id="0" w:name="page_total_master0"/>
      <w:bookmarkEnd w:id="0"/>
    </w:p>
    <w:p>
      <w:pPr>
        <w:rPr>
          <w:rFonts w:cstheme="minorHAnsi"/>
          <w:sz w:val="24"/>
          <w:szCs w:val="24"/>
          <w:lang w:val="el-GR"/>
        </w:rPr>
        <w:sectPr>
          <w:headerReference r:id="rId3" w:type="default"/>
          <w:footerReference r:id="rId4" w:type="default"/>
          <w:pgSz w:w="11900" w:h="16820"/>
          <w:pgMar w:top="560" w:right="780" w:bottom="560" w:left="780" w:header="567" w:footer="227" w:gutter="0"/>
          <w:pgNumType w:start="1"/>
          <w:cols w:space="720" w:num="1"/>
        </w:sectPr>
      </w:pPr>
    </w:p>
    <w:tbl>
      <w:tblPr>
        <w:tblStyle w:val="3"/>
        <w:tblW w:w="0" w:type="auto"/>
        <w:tblInd w:w="19" w:type="dxa"/>
        <w:tblLayout w:type="fixed"/>
        <w:tblCellMar>
          <w:top w:w="0" w:type="dxa"/>
          <w:left w:w="0" w:type="dxa"/>
          <w:bottom w:w="0" w:type="dxa"/>
          <w:right w:w="0" w:type="dxa"/>
        </w:tblCellMar>
      </w:tblPr>
      <w:tblGrid>
        <w:gridCol w:w="9782"/>
      </w:tblGrid>
      <w:tr>
        <w:tblPrEx>
          <w:tblCellMar>
            <w:top w:w="0" w:type="dxa"/>
            <w:left w:w="0" w:type="dxa"/>
            <w:bottom w:w="0" w:type="dxa"/>
            <w:right w:w="0" w:type="dxa"/>
          </w:tblCellMar>
        </w:tblPrEx>
        <w:trPr>
          <w:cantSplit/>
        </w:trPr>
        <w:tc>
          <w:tcPr>
            <w:tcW w:w="9782" w:type="dxa"/>
            <w:shd w:val="clear" w:color="auto" w:fill="D9D9D9"/>
            <w:vAlign w:val="center"/>
          </w:tcPr>
          <w:p>
            <w:pPr>
              <w:keepLines/>
              <w:ind w:left="108" w:right="108"/>
              <w:rPr>
                <w:rFonts w:eastAsia="Arial" w:cstheme="minorHAnsi"/>
                <w:b/>
                <w:bCs/>
                <w:color w:val="000000"/>
                <w:sz w:val="24"/>
                <w:szCs w:val="24"/>
                <w:lang w:val="el-GR"/>
              </w:rPr>
            </w:pPr>
            <w:r>
              <w:rPr>
                <w:rFonts w:eastAsia="Arial" w:cstheme="minorHAnsi"/>
                <w:b/>
                <w:bCs/>
                <w:color w:val="000000"/>
                <w:sz w:val="24"/>
                <w:szCs w:val="24"/>
                <w:lang w:val="el-GR"/>
              </w:rPr>
              <w:t xml:space="preserve">ΤΜΗΜΑ </w:t>
            </w:r>
            <w:r>
              <w:rPr>
                <w:rFonts w:eastAsia="Arial" w:cstheme="minorHAnsi"/>
                <w:b/>
                <w:bCs/>
                <w:color w:val="000000"/>
                <w:sz w:val="24"/>
                <w:szCs w:val="24"/>
              </w:rPr>
              <w:t>B</w:t>
            </w:r>
            <w:r>
              <w:rPr>
                <w:rFonts w:eastAsia="Arial" w:cstheme="minorHAnsi"/>
                <w:b/>
                <w:bCs/>
                <w:color w:val="000000"/>
                <w:sz w:val="24"/>
                <w:szCs w:val="24"/>
                <w:lang w:val="el-GR"/>
              </w:rPr>
              <w:t>: ΣΤΟΙΧΕΙΑ ΔΙΚΑΙΟΥΧΟΥ/ΩΝ – ΕΜΠΛΕΚΟΜΕΝΩΝ ΦΟΡΕΩΝ</w:t>
            </w:r>
          </w:p>
        </w:tc>
      </w:tr>
    </w:tbl>
    <w:p>
      <w:pPr>
        <w:ind w:left="127" w:right="121"/>
        <w:rPr>
          <w:rFonts w:eastAsia="Arial" w:cstheme="minorHAnsi"/>
          <w:color w:val="000000"/>
          <w:sz w:val="24"/>
          <w:szCs w:val="24"/>
          <w:lang w:val="el-GR"/>
        </w:rPr>
      </w:pPr>
      <w:r>
        <w:rPr>
          <w:rFonts w:eastAsia="Arial" w:cstheme="minorHAnsi"/>
          <w:color w:val="000000"/>
          <w:sz w:val="24"/>
          <w:szCs w:val="24"/>
          <w:lang w:val="el-GR"/>
        </w:rPr>
        <w:t xml:space="preserve"> </w:t>
      </w:r>
    </w:p>
    <w:tbl>
      <w:tblPr>
        <w:tblStyle w:val="3"/>
        <w:tblW w:w="0" w:type="auto"/>
        <w:tblInd w:w="19" w:type="dxa"/>
        <w:tblLayout w:type="fixed"/>
        <w:tblCellMar>
          <w:top w:w="0" w:type="dxa"/>
          <w:left w:w="0" w:type="dxa"/>
          <w:bottom w:w="0" w:type="dxa"/>
          <w:right w:w="0" w:type="dxa"/>
        </w:tblCellMar>
      </w:tblPr>
      <w:tblGrid>
        <w:gridCol w:w="3021"/>
        <w:gridCol w:w="92"/>
        <w:gridCol w:w="2127"/>
        <w:gridCol w:w="1230"/>
        <w:gridCol w:w="45"/>
        <w:gridCol w:w="1393"/>
        <w:gridCol w:w="1873"/>
      </w:tblGrid>
      <w:tr>
        <w:tblPrEx>
          <w:tblCellMar>
            <w:top w:w="0" w:type="dxa"/>
            <w:left w:w="0" w:type="dxa"/>
            <w:bottom w:w="0" w:type="dxa"/>
            <w:right w:w="0" w:type="dxa"/>
          </w:tblCellMar>
        </w:tblPrEx>
        <w:trPr>
          <w:cantSplit/>
        </w:trPr>
        <w:tc>
          <w:tcPr>
            <w:tcW w:w="9781" w:type="dxa"/>
            <w:gridSpan w:val="7"/>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ind w:left="108" w:right="108"/>
              <w:rPr>
                <w:rFonts w:cstheme="minorHAnsi"/>
                <w:sz w:val="24"/>
                <w:szCs w:val="24"/>
                <w:lang w:val="el-GR"/>
              </w:rPr>
            </w:pPr>
          </w:p>
        </w:tc>
      </w:tr>
      <w:tr>
        <w:tblPrEx>
          <w:tblCellMar>
            <w:top w:w="0" w:type="dxa"/>
            <w:left w:w="0" w:type="dxa"/>
            <w:bottom w:w="0" w:type="dxa"/>
            <w:right w:w="0" w:type="dxa"/>
          </w:tblCellMar>
        </w:tblPrEx>
        <w:trPr>
          <w:cantSplit/>
        </w:trPr>
        <w:tc>
          <w:tcPr>
            <w:tcW w:w="302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b/>
                <w:bCs/>
                <w:color w:val="000000"/>
                <w:sz w:val="24"/>
                <w:szCs w:val="24"/>
              </w:rPr>
            </w:pPr>
            <w:r>
              <w:rPr>
                <w:rFonts w:eastAsia="Arial" w:cstheme="minorHAnsi"/>
                <w:b/>
                <w:bCs/>
                <w:color w:val="000000"/>
                <w:sz w:val="24"/>
                <w:szCs w:val="24"/>
              </w:rPr>
              <w:t xml:space="preserve">1. ΔΙΚΑΙΟΥΧΟΣ: </w:t>
            </w:r>
          </w:p>
        </w:tc>
        <w:tc>
          <w:tcPr>
            <w:tcW w:w="4887" w:type="dxa"/>
            <w:gridSpan w:val="5"/>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hint="default" w:eastAsia="Arial" w:cstheme="minorHAnsi"/>
                <w:b/>
                <w:color w:val="002060"/>
                <w:sz w:val="26"/>
                <w:szCs w:val="26"/>
                <w:lang w:val="el-GR"/>
              </w:rPr>
            </w:pPr>
            <w:r>
              <w:rPr>
                <w:rFonts w:hint="default" w:eastAsia="Arial" w:cstheme="minorHAnsi"/>
                <w:b/>
                <w:color w:val="002060"/>
                <w:sz w:val="24"/>
                <w:szCs w:val="24"/>
                <w:lang w:val="el-GR"/>
              </w:rPr>
              <w:t>Συμπληρώνεται από τον Δικαιούχο</w:t>
            </w:r>
          </w:p>
        </w:tc>
        <w:tc>
          <w:tcPr>
            <w:tcW w:w="1873"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2. ΚΩΔΙΚΟΣ: </w:t>
            </w:r>
          </w:p>
          <w:p>
            <w:pPr>
              <w:keepLines/>
              <w:ind w:left="108" w:right="108"/>
              <w:rPr>
                <w:rFonts w:eastAsia="Arial" w:cstheme="minorHAnsi"/>
                <w:color w:val="000000"/>
                <w:sz w:val="24"/>
                <w:szCs w:val="24"/>
              </w:rPr>
            </w:pPr>
          </w:p>
        </w:tc>
      </w:tr>
      <w:tr>
        <w:tblPrEx>
          <w:tblCellMar>
            <w:top w:w="0" w:type="dxa"/>
            <w:left w:w="0" w:type="dxa"/>
            <w:bottom w:w="0" w:type="dxa"/>
            <w:right w:w="0" w:type="dxa"/>
          </w:tblCellMar>
        </w:tblPrEx>
        <w:trPr>
          <w:cantSplit/>
        </w:trPr>
        <w:tc>
          <w:tcPr>
            <w:tcW w:w="302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9. ΔΙΕΥΘΥΝΣΗ ΕΠΙΚΟΙΝΩΝΙΑΣ: </w:t>
            </w:r>
          </w:p>
        </w:tc>
        <w:tc>
          <w:tcPr>
            <w:tcW w:w="6760" w:type="dxa"/>
            <w:gridSpan w:val="6"/>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r>
      <w:tr>
        <w:tblPrEx>
          <w:tblCellMar>
            <w:top w:w="0" w:type="dxa"/>
            <w:left w:w="0" w:type="dxa"/>
            <w:bottom w:w="0" w:type="dxa"/>
            <w:right w:w="0" w:type="dxa"/>
          </w:tblCellMar>
        </w:tblPrEx>
        <w:trPr>
          <w:cantSplit/>
          <w:trHeight w:val="941" w:hRule="atLeast"/>
        </w:trPr>
        <w:tc>
          <w:tcPr>
            <w:tcW w:w="302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10. ΤΗΛΕΦΩΝΟ:</w:t>
            </w:r>
          </w:p>
        </w:tc>
        <w:tc>
          <w:tcPr>
            <w:tcW w:w="3449" w:type="dxa"/>
            <w:gridSpan w:val="3"/>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c>
          <w:tcPr>
            <w:tcW w:w="3311" w:type="dxa"/>
            <w:gridSpan w:val="3"/>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11. E-MAIL: </w:t>
            </w:r>
          </w:p>
          <w:p>
            <w:pPr>
              <w:keepLines/>
              <w:ind w:left="108" w:right="108"/>
              <w:rPr>
                <w:rFonts w:eastAsia="Arial" w:cstheme="minorHAnsi"/>
                <w:color w:val="000000"/>
                <w:sz w:val="24"/>
                <w:szCs w:val="24"/>
              </w:rPr>
            </w:pPr>
            <w:r>
              <w:rPr>
                <w:rFonts w:hint="default" w:eastAsia="Arial" w:cstheme="minorHAnsi"/>
                <w:b/>
                <w:color w:val="002060"/>
                <w:sz w:val="24"/>
                <w:szCs w:val="24"/>
                <w:lang w:val="el-GR"/>
              </w:rPr>
              <w:t>Συμπληρώνεται από τον Δικαιούχο</w:t>
            </w:r>
          </w:p>
        </w:tc>
      </w:tr>
      <w:tr>
        <w:tblPrEx>
          <w:tblCellMar>
            <w:top w:w="0" w:type="dxa"/>
            <w:left w:w="0" w:type="dxa"/>
            <w:bottom w:w="0" w:type="dxa"/>
            <w:right w:w="0" w:type="dxa"/>
          </w:tblCellMar>
        </w:tblPrEx>
        <w:trPr>
          <w:cantSplit/>
        </w:trPr>
        <w:tc>
          <w:tcPr>
            <w:tcW w:w="302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12. ΟΝΟΜΑΤΕΠΩΝΥΜΟ ΝΟΜΙΜΟΥ ΕΚΠΡΟΣΩΠΟΥ:</w:t>
            </w:r>
          </w:p>
        </w:tc>
        <w:tc>
          <w:tcPr>
            <w:tcW w:w="3449" w:type="dxa"/>
            <w:gridSpan w:val="3"/>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c>
          <w:tcPr>
            <w:tcW w:w="3311"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r>
      <w:tr>
        <w:tblPrEx>
          <w:tblCellMar>
            <w:top w:w="0" w:type="dxa"/>
            <w:left w:w="0" w:type="dxa"/>
            <w:bottom w:w="0" w:type="dxa"/>
            <w:right w:w="0" w:type="dxa"/>
          </w:tblCellMar>
        </w:tblPrEx>
        <w:trPr>
          <w:cantSplit/>
        </w:trPr>
        <w:tc>
          <w:tcPr>
            <w:tcW w:w="9781" w:type="dxa"/>
            <w:gridSpan w:val="7"/>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ind w:left="108" w:right="108"/>
              <w:jc w:val="both"/>
              <w:rPr>
                <w:rFonts w:cstheme="minorHAnsi"/>
                <w:sz w:val="24"/>
                <w:szCs w:val="24"/>
              </w:rPr>
            </w:pPr>
          </w:p>
        </w:tc>
      </w:tr>
      <w:tr>
        <w:tblPrEx>
          <w:tblCellMar>
            <w:top w:w="0" w:type="dxa"/>
            <w:left w:w="0" w:type="dxa"/>
            <w:bottom w:w="0" w:type="dxa"/>
            <w:right w:w="0" w:type="dxa"/>
          </w:tblCellMar>
        </w:tblPrEx>
        <w:trPr>
          <w:cantSplit/>
        </w:trPr>
        <w:tc>
          <w:tcPr>
            <w:tcW w:w="5240"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b/>
                <w:bCs/>
                <w:color w:val="000000"/>
                <w:sz w:val="24"/>
                <w:szCs w:val="24"/>
              </w:rPr>
            </w:pPr>
            <w:r>
              <w:rPr>
                <w:rFonts w:eastAsia="Arial" w:cstheme="minorHAnsi"/>
                <w:b/>
                <w:bCs/>
                <w:color w:val="000000"/>
                <w:sz w:val="24"/>
                <w:szCs w:val="24"/>
              </w:rPr>
              <w:t>14. ΥΠΕΥΘΥΝΟΣ ΠΡΑΞΗΣ / ΑΡΜΟΔΙΟΣ ΕΠΙΚΟΙΝΩΝΙΑΣ:</w:t>
            </w:r>
          </w:p>
        </w:tc>
        <w:tc>
          <w:tcPr>
            <w:tcW w:w="4541" w:type="dxa"/>
            <w:gridSpan w:val="4"/>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r>
      <w:tr>
        <w:tblPrEx>
          <w:tblCellMar>
            <w:top w:w="0" w:type="dxa"/>
            <w:left w:w="0" w:type="dxa"/>
            <w:bottom w:w="0" w:type="dxa"/>
            <w:right w:w="0" w:type="dxa"/>
          </w:tblCellMar>
        </w:tblPrEx>
        <w:trPr>
          <w:cantSplit/>
        </w:trPr>
        <w:tc>
          <w:tcPr>
            <w:tcW w:w="3113"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15. ΘΕΣΗ ΣΤΟΝ ΦΟΡΕΑ:</w:t>
            </w:r>
          </w:p>
        </w:tc>
        <w:tc>
          <w:tcPr>
            <w:tcW w:w="6668" w:type="dxa"/>
            <w:gridSpan w:val="5"/>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r>
      <w:tr>
        <w:tblPrEx>
          <w:tblCellMar>
            <w:top w:w="0" w:type="dxa"/>
            <w:left w:w="0" w:type="dxa"/>
            <w:bottom w:w="0" w:type="dxa"/>
            <w:right w:w="0" w:type="dxa"/>
          </w:tblCellMar>
        </w:tblPrEx>
        <w:trPr>
          <w:cantSplit/>
        </w:trPr>
        <w:tc>
          <w:tcPr>
            <w:tcW w:w="3113"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16. ΔΙΕΥΘΥΝΣΗ ΕΠΙΚΟΙΝΩΝΙΑΣ:</w:t>
            </w:r>
          </w:p>
        </w:tc>
        <w:tc>
          <w:tcPr>
            <w:tcW w:w="6668" w:type="dxa"/>
            <w:gridSpan w:val="5"/>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r>
      <w:tr>
        <w:tblPrEx>
          <w:tblCellMar>
            <w:top w:w="0" w:type="dxa"/>
            <w:left w:w="0" w:type="dxa"/>
            <w:bottom w:w="0" w:type="dxa"/>
            <w:right w:w="0" w:type="dxa"/>
          </w:tblCellMar>
        </w:tblPrEx>
        <w:trPr>
          <w:cantSplit/>
        </w:trPr>
        <w:tc>
          <w:tcPr>
            <w:tcW w:w="3113"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17. ΤΗΛΕΦΩΝΟ:</w:t>
            </w:r>
          </w:p>
        </w:tc>
        <w:tc>
          <w:tcPr>
            <w:tcW w:w="3402" w:type="dxa"/>
            <w:gridSpan w:val="3"/>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0000"/>
                <w:sz w:val="24"/>
                <w:szCs w:val="24"/>
              </w:rPr>
            </w:pPr>
            <w:r>
              <w:rPr>
                <w:rFonts w:hint="default" w:eastAsia="Arial" w:cstheme="minorHAnsi"/>
                <w:b/>
                <w:color w:val="002060"/>
                <w:sz w:val="24"/>
                <w:szCs w:val="24"/>
                <w:lang w:val="el-GR"/>
              </w:rPr>
              <w:t>Συμπληρώνεται από τον Δικαιούχο</w:t>
            </w:r>
          </w:p>
        </w:tc>
        <w:tc>
          <w:tcPr>
            <w:tcW w:w="3266" w:type="dxa"/>
            <w:gridSpan w:val="2"/>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18. E-MAIL: </w:t>
            </w:r>
            <w:r>
              <w:rPr>
                <w:rFonts w:hint="default" w:eastAsia="Arial" w:cstheme="minorHAnsi"/>
                <w:b/>
                <w:color w:val="002060"/>
                <w:sz w:val="24"/>
                <w:szCs w:val="24"/>
                <w:lang w:val="el-GR"/>
              </w:rPr>
              <w:t>Συμπληρώνεται από τον Δικαιούχο</w:t>
            </w:r>
          </w:p>
        </w:tc>
      </w:tr>
    </w:tbl>
    <w:p>
      <w:pPr>
        <w:ind w:left="127" w:right="121"/>
        <w:rPr>
          <w:rFonts w:eastAsia="Arial" w:cstheme="minorHAnsi"/>
          <w:color w:val="000000"/>
          <w:sz w:val="24"/>
          <w:szCs w:val="24"/>
        </w:rPr>
      </w:pPr>
      <w:r>
        <w:rPr>
          <w:rFonts w:eastAsia="Arial" w:cstheme="minorHAnsi"/>
          <w:color w:val="000000"/>
          <w:sz w:val="24"/>
          <w:szCs w:val="24"/>
        </w:rPr>
        <w:t xml:space="preserve"> </w:t>
      </w:r>
    </w:p>
    <w:tbl>
      <w:tblPr>
        <w:tblStyle w:val="3"/>
        <w:tblW w:w="0" w:type="auto"/>
        <w:tblInd w:w="19" w:type="dxa"/>
        <w:tblLayout w:type="fixed"/>
        <w:tblCellMar>
          <w:top w:w="0" w:type="dxa"/>
          <w:left w:w="0" w:type="dxa"/>
          <w:bottom w:w="0" w:type="dxa"/>
          <w:right w:w="0" w:type="dxa"/>
        </w:tblCellMar>
      </w:tblPr>
      <w:tblGrid>
        <w:gridCol w:w="3113"/>
        <w:gridCol w:w="3402"/>
        <w:gridCol w:w="3266"/>
      </w:tblGrid>
      <w:tr>
        <w:tblPrEx>
          <w:tblCellMar>
            <w:top w:w="0" w:type="dxa"/>
            <w:left w:w="0" w:type="dxa"/>
            <w:bottom w:w="0" w:type="dxa"/>
            <w:right w:w="0" w:type="dxa"/>
          </w:tblCellMar>
        </w:tblPrEx>
        <w:tc>
          <w:tcPr>
            <w:tcW w:w="9781" w:type="dxa"/>
            <w:gridSpan w:val="3"/>
            <w:tcBorders>
              <w:top w:val="dotted" w:color="000000" w:sz="4" w:space="0"/>
              <w:left w:val="dotted" w:color="000000" w:sz="4" w:space="0"/>
              <w:bottom w:val="dotted" w:color="000000" w:sz="4" w:space="0"/>
              <w:right w:val="dotted" w:color="000000" w:sz="4" w:space="0"/>
            </w:tcBorders>
            <w:shd w:val="clear" w:color="auto" w:fill="F2F2F2"/>
            <w:vAlign w:val="center"/>
          </w:tcPr>
          <w:p>
            <w:pPr>
              <w:ind w:left="468" w:right="108"/>
              <w:rPr>
                <w:rFonts w:eastAsia="Arial" w:cstheme="minorHAnsi"/>
                <w:color w:val="000000"/>
                <w:sz w:val="24"/>
                <w:szCs w:val="24"/>
              </w:rPr>
            </w:pPr>
          </w:p>
        </w:tc>
      </w:tr>
      <w:t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rPr>
                <w:rFonts w:eastAsia="Arial" w:cstheme="minorHAnsi"/>
                <w:b/>
                <w:bCs/>
                <w:color w:val="000000"/>
                <w:sz w:val="24"/>
                <w:szCs w:val="24"/>
              </w:rPr>
            </w:pPr>
            <w:r>
              <w:rPr>
                <w:rFonts w:eastAsia="Arial" w:cstheme="minorHAnsi"/>
                <w:b/>
                <w:bCs/>
                <w:color w:val="000000"/>
                <w:sz w:val="24"/>
                <w:szCs w:val="24"/>
              </w:rPr>
              <w:t>19. ΚΥΡΙΟΣ ΠΡΑΞΗΣ (ΕΡΓΟΥ):</w:t>
            </w:r>
          </w:p>
        </w:tc>
        <w:tc>
          <w:tcPr>
            <w:tcW w:w="3402" w:type="dxa"/>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ind w:left="288" w:right="108"/>
              <w:rPr>
                <w:rFonts w:eastAsia="Arial" w:cstheme="minorHAnsi"/>
                <w:color w:val="002060"/>
                <w:sz w:val="24"/>
                <w:szCs w:val="24"/>
                <w:lang w:val="el-GR"/>
              </w:rPr>
            </w:pPr>
            <w:r>
              <w:rPr>
                <w:rFonts w:hint="default" w:eastAsia="Arial" w:cstheme="minorHAnsi"/>
                <w:b/>
                <w:color w:val="002060"/>
                <w:sz w:val="24"/>
                <w:szCs w:val="24"/>
                <w:lang w:val="el-GR"/>
              </w:rPr>
              <w:t>Συμπληρώνεται από τον Δικαιούχο</w:t>
            </w:r>
          </w:p>
        </w:tc>
        <w:tc>
          <w:tcPr>
            <w:tcW w:w="3266"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85" w:right="108"/>
              <w:rPr>
                <w:rFonts w:eastAsia="Arial" w:cstheme="minorHAnsi"/>
                <w:color w:val="000000"/>
                <w:sz w:val="24"/>
                <w:szCs w:val="24"/>
              </w:rPr>
            </w:pPr>
            <w:r>
              <w:rPr>
                <w:rFonts w:eastAsia="Arial" w:cstheme="minorHAnsi"/>
                <w:color w:val="000000"/>
                <w:sz w:val="24"/>
                <w:szCs w:val="24"/>
              </w:rPr>
              <w:t xml:space="preserve">20. ΚΩΔΙΚΟΣ: </w:t>
            </w:r>
          </w:p>
        </w:tc>
      </w:tr>
      <w:tr>
        <w:tblPrEx>
          <w:tblCellMar>
            <w:top w:w="0" w:type="dxa"/>
            <w:left w:w="0" w:type="dxa"/>
            <w:bottom w:w="0" w:type="dxa"/>
            <w:right w:w="0" w:type="dxa"/>
          </w:tblCellMar>
        </w:tblPrEx>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rPr>
                <w:rFonts w:eastAsia="Arial" w:cstheme="minorHAnsi"/>
                <w:color w:val="000000"/>
                <w:sz w:val="24"/>
                <w:szCs w:val="24"/>
              </w:rPr>
            </w:pPr>
            <w:r>
              <w:rPr>
                <w:rFonts w:eastAsia="Arial" w:cstheme="minorHAnsi"/>
                <w:color w:val="000000"/>
                <w:sz w:val="24"/>
                <w:szCs w:val="24"/>
              </w:rPr>
              <w:t>21. ΔΙΕΥΘΥΝΣΗ:</w:t>
            </w:r>
          </w:p>
        </w:tc>
        <w:tc>
          <w:tcPr>
            <w:tcW w:w="6668" w:type="dxa"/>
            <w:gridSpan w:val="2"/>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ind w:left="28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r>
      <w:tr>
        <w:tblPrEx>
          <w:tblCellMar>
            <w:top w:w="0" w:type="dxa"/>
            <w:left w:w="0" w:type="dxa"/>
            <w:bottom w:w="0" w:type="dxa"/>
            <w:right w:w="0" w:type="dxa"/>
          </w:tblCellMar>
        </w:tblPrEx>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rPr>
                <w:rFonts w:eastAsia="Arial" w:cstheme="minorHAnsi"/>
                <w:color w:val="000000"/>
                <w:sz w:val="24"/>
                <w:szCs w:val="24"/>
              </w:rPr>
            </w:pPr>
            <w:r>
              <w:rPr>
                <w:rFonts w:eastAsia="Arial" w:cstheme="minorHAnsi"/>
                <w:color w:val="000000"/>
                <w:sz w:val="24"/>
                <w:szCs w:val="24"/>
              </w:rPr>
              <w:t>22. ΤΗΛΕΦΩΝΟ:</w:t>
            </w:r>
          </w:p>
        </w:tc>
        <w:tc>
          <w:tcPr>
            <w:tcW w:w="3402" w:type="dxa"/>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ind w:left="288" w:right="108"/>
              <w:rPr>
                <w:rFonts w:eastAsia="Arial" w:cstheme="minorHAnsi"/>
                <w:color w:val="002060"/>
                <w:sz w:val="24"/>
                <w:szCs w:val="24"/>
              </w:rPr>
            </w:pPr>
            <w:r>
              <w:rPr>
                <w:rFonts w:hint="default" w:eastAsia="Arial" w:cstheme="minorHAnsi"/>
                <w:b/>
                <w:color w:val="002060"/>
                <w:sz w:val="24"/>
                <w:szCs w:val="24"/>
                <w:lang w:val="el-GR"/>
              </w:rPr>
              <w:t>Συμπληρώνεται από τον Δικαιούχο</w:t>
            </w:r>
          </w:p>
        </w:tc>
        <w:tc>
          <w:tcPr>
            <w:tcW w:w="3266" w:type="dxa"/>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ind w:left="285" w:right="108"/>
              <w:rPr>
                <w:rFonts w:eastAsia="Arial" w:cstheme="minorHAnsi"/>
                <w:color w:val="000000"/>
                <w:sz w:val="24"/>
                <w:szCs w:val="24"/>
              </w:rPr>
            </w:pPr>
            <w:r>
              <w:rPr>
                <w:rFonts w:eastAsia="Arial" w:cstheme="minorHAnsi"/>
                <w:color w:val="000000"/>
                <w:sz w:val="24"/>
                <w:szCs w:val="24"/>
              </w:rPr>
              <w:t xml:space="preserve">23. E-MAIL: </w:t>
            </w:r>
            <w:r>
              <w:rPr>
                <w:rFonts w:hint="default" w:eastAsia="Arial" w:cstheme="minorHAnsi"/>
                <w:b/>
                <w:color w:val="002060"/>
                <w:sz w:val="24"/>
                <w:szCs w:val="24"/>
                <w:lang w:val="el-GR"/>
              </w:rPr>
              <w:t>Συμπληρώνεται από τον Δικαιούχο</w:t>
            </w:r>
          </w:p>
        </w:tc>
      </w:tr>
    </w:tbl>
    <w:p>
      <w:pPr>
        <w:ind w:left="127" w:right="121"/>
        <w:rPr>
          <w:rFonts w:eastAsia="Arial" w:cstheme="minorHAnsi"/>
          <w:color w:val="000000"/>
          <w:sz w:val="24"/>
          <w:szCs w:val="24"/>
        </w:rPr>
      </w:pPr>
      <w:r>
        <w:rPr>
          <w:rFonts w:eastAsia="Arial" w:cstheme="minorHAnsi"/>
          <w:color w:val="000000"/>
          <w:sz w:val="24"/>
          <w:szCs w:val="24"/>
        </w:rPr>
        <w:t xml:space="preserve"> </w:t>
      </w:r>
    </w:p>
    <w:p>
      <w:pPr>
        <w:tabs>
          <w:tab w:val="left" w:pos="3193"/>
          <w:tab w:val="left" w:pos="6737"/>
        </w:tabs>
        <w:ind w:left="-157" w:right="121"/>
        <w:rPr>
          <w:rFonts w:cstheme="minorHAnsi"/>
          <w:sz w:val="24"/>
          <w:szCs w:val="24"/>
        </w:rPr>
      </w:pPr>
      <w:r>
        <w:rPr>
          <w:rFonts w:eastAsia="Arial" w:cstheme="minorHAnsi"/>
          <w:color w:val="000000"/>
          <w:sz w:val="24"/>
          <w:szCs w:val="24"/>
        </w:rPr>
        <w:tab/>
      </w:r>
      <w:r>
        <w:rPr>
          <w:rFonts w:eastAsia="Arial" w:cstheme="minorHAnsi"/>
          <w:color w:val="000000"/>
          <w:sz w:val="24"/>
          <w:szCs w:val="24"/>
        </w:rPr>
        <w:tab/>
      </w:r>
    </w:p>
    <w:p>
      <w:pPr>
        <w:tabs>
          <w:tab w:val="left" w:pos="3193"/>
          <w:tab w:val="left" w:pos="6737"/>
        </w:tabs>
        <w:ind w:left="127" w:right="121"/>
        <w:rPr>
          <w:rFonts w:eastAsia="Arial" w:cstheme="minorHAnsi"/>
          <w:color w:val="000000"/>
          <w:sz w:val="24"/>
          <w:szCs w:val="24"/>
        </w:rPr>
      </w:pPr>
    </w:p>
    <w:p>
      <w:pPr>
        <w:rPr>
          <w:rFonts w:cstheme="minorHAnsi"/>
          <w:sz w:val="24"/>
          <w:szCs w:val="24"/>
        </w:rPr>
        <w:sectPr>
          <w:headerReference r:id="rId5" w:type="default"/>
          <w:footerReference r:id="rId6" w:type="default"/>
          <w:pgSz w:w="11900" w:h="16820"/>
          <w:pgMar w:top="540" w:right="780" w:bottom="560" w:left="780" w:header="397" w:footer="340" w:gutter="0"/>
          <w:cols w:space="720" w:num="1"/>
        </w:sectPr>
      </w:pPr>
    </w:p>
    <w:tbl>
      <w:tblPr>
        <w:tblStyle w:val="3"/>
        <w:tblW w:w="0" w:type="auto"/>
        <w:tblInd w:w="19" w:type="dxa"/>
        <w:tblLayout w:type="fixed"/>
        <w:tblCellMar>
          <w:top w:w="0" w:type="dxa"/>
          <w:left w:w="0" w:type="dxa"/>
          <w:bottom w:w="0" w:type="dxa"/>
          <w:right w:w="0" w:type="dxa"/>
        </w:tblCellMar>
      </w:tblPr>
      <w:tblGrid>
        <w:gridCol w:w="6521"/>
        <w:gridCol w:w="3260"/>
      </w:tblGrid>
      <w:tr>
        <w:trPr>
          <w:cantSplit/>
        </w:trPr>
        <w:tc>
          <w:tcPr>
            <w:tcW w:w="9781" w:type="dxa"/>
            <w:gridSpan w:val="2"/>
            <w:shd w:val="clear" w:color="auto" w:fill="D9D9D9"/>
            <w:vAlign w:val="center"/>
          </w:tcPr>
          <w:p>
            <w:pPr>
              <w:keepLines/>
              <w:ind w:left="288" w:right="108"/>
              <w:rPr>
                <w:rFonts w:eastAsia="Arial" w:cstheme="minorHAnsi"/>
                <w:b/>
                <w:bCs/>
                <w:color w:val="000000"/>
                <w:sz w:val="24"/>
                <w:szCs w:val="24"/>
              </w:rPr>
            </w:pPr>
            <w:r>
              <w:rPr>
                <w:rFonts w:eastAsia="Arial" w:cstheme="minorHAnsi"/>
                <w:b/>
                <w:bCs/>
                <w:color w:val="000000"/>
                <w:sz w:val="24"/>
                <w:szCs w:val="24"/>
              </w:rPr>
              <w:t>ΤΜΗΜΑ Γ. ΣΤΟΙΧΕΙΑ ΠΡΟΓΡΑΜΜΑΤΟΣ</w:t>
            </w:r>
          </w:p>
        </w:tc>
      </w:tr>
      <w:tr>
        <w:tblPrEx>
          <w:tblCellMar>
            <w:top w:w="0" w:type="dxa"/>
            <w:left w:w="0" w:type="dxa"/>
            <w:bottom w:w="0" w:type="dxa"/>
            <w:right w:w="0" w:type="dxa"/>
          </w:tblCellMar>
        </w:tblPrEx>
        <w:trPr>
          <w:cantSplit/>
        </w:trPr>
        <w:tc>
          <w:tcPr>
            <w:tcW w:w="9781" w:type="dxa"/>
            <w:gridSpan w:val="2"/>
            <w:tcBorders>
              <w:bottom w:val="dotted" w:color="000000" w:sz="4" w:space="0"/>
            </w:tcBorders>
            <w:shd w:val="clear" w:color="auto" w:fill="FFFFFF"/>
            <w:vAlign w:val="center"/>
          </w:tcPr>
          <w:p>
            <w:pPr>
              <w:keepLines/>
              <w:ind w:left="108" w:right="108"/>
              <w:rPr>
                <w:rFonts w:cstheme="minorHAnsi"/>
                <w:sz w:val="24"/>
                <w:szCs w:val="24"/>
              </w:rPr>
            </w:pPr>
          </w:p>
        </w:tc>
      </w:tr>
      <w:tr>
        <w:tblPrEx>
          <w:tblCellMar>
            <w:top w:w="0" w:type="dxa"/>
            <w:left w:w="0" w:type="dxa"/>
            <w:bottom w:w="0" w:type="dxa"/>
            <w:right w:w="0" w:type="dxa"/>
          </w:tblCellMar>
        </w:tblPrEx>
        <w:trPr>
          <w:cantSpli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146" w:right="108"/>
              <w:jc w:val="center"/>
              <w:rPr>
                <w:rFonts w:eastAsia="Arial" w:cstheme="minorHAnsi"/>
                <w:b/>
                <w:bCs/>
                <w:color w:val="000000"/>
                <w:sz w:val="24"/>
                <w:szCs w:val="24"/>
              </w:rPr>
            </w:pPr>
            <w:r>
              <w:rPr>
                <w:rFonts w:eastAsia="Arial" w:cstheme="minorHAnsi"/>
                <w:b/>
                <w:bCs/>
                <w:color w:val="000000"/>
                <w:sz w:val="24"/>
                <w:szCs w:val="24"/>
              </w:rPr>
              <w:t>ΣΤΟΙΧΕΙΑ ΠΡΟΣΚΛΗΣΗΣ</w:t>
            </w:r>
          </w:p>
        </w:tc>
      </w:tr>
      <w:tr>
        <w:tblPrEx>
          <w:tblCellMar>
            <w:top w:w="0" w:type="dxa"/>
            <w:left w:w="0" w:type="dxa"/>
            <w:bottom w:w="0" w:type="dxa"/>
            <w:right w:w="0" w:type="dxa"/>
          </w:tblCellMar>
        </w:tblPrEx>
        <w:trPr>
          <w:cantSplit/>
        </w:trPr>
        <w:tc>
          <w:tcPr>
            <w:tcW w:w="652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lang w:val="el-GR"/>
              </w:rPr>
            </w:pPr>
            <w:r>
              <w:rPr>
                <w:rFonts w:eastAsia="Arial" w:cstheme="minorHAnsi"/>
                <w:color w:val="000000"/>
                <w:sz w:val="24"/>
                <w:szCs w:val="24"/>
                <w:lang w:val="el-GR"/>
              </w:rPr>
              <w:t>1. ΤΙΤΛΟΣ  Συνέχιση λειτουργίας Κέντρων Διημέρευσης-Ημερήσιας Φροντίδας Ατόμων με Αναπηρία [ΚΔΗΦ ΑμεΑ]</w:t>
            </w:r>
          </w:p>
        </w:tc>
        <w:tc>
          <w:tcPr>
            <w:tcW w:w="3260"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58" w:right="108"/>
              <w:rPr>
                <w:rFonts w:eastAsia="Arial" w:cstheme="minorHAnsi"/>
                <w:color w:val="000000"/>
                <w:sz w:val="24"/>
                <w:szCs w:val="24"/>
                <w:lang w:val="el-GR"/>
              </w:rPr>
            </w:pPr>
            <w:r>
              <w:rPr>
                <w:rFonts w:eastAsia="Arial" w:cstheme="minorHAnsi"/>
                <w:color w:val="000000"/>
                <w:sz w:val="24"/>
                <w:szCs w:val="24"/>
              </w:rPr>
              <w:t xml:space="preserve">2. ΚΩΔΙΚΟΣ : </w:t>
            </w:r>
            <w:r>
              <w:rPr>
                <w:rFonts w:eastAsia="Arial" w:cstheme="minorHAnsi"/>
                <w:color w:val="000000"/>
                <w:sz w:val="24"/>
                <w:szCs w:val="24"/>
                <w:lang w:val="el-GR"/>
              </w:rPr>
              <w:t>3046</w:t>
            </w:r>
          </w:p>
        </w:tc>
      </w:tr>
      <w:tr>
        <w:tblPrEx>
          <w:tblCellMar>
            <w:top w:w="0" w:type="dxa"/>
            <w:left w:w="0" w:type="dxa"/>
            <w:bottom w:w="0" w:type="dxa"/>
            <w:right w:w="0" w:type="dxa"/>
          </w:tblCellMar>
        </w:tblPrEx>
        <w:trPr>
          <w:cantSpli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lang w:val="el-GR"/>
              </w:rPr>
            </w:pPr>
            <w:r>
              <w:rPr>
                <w:rFonts w:eastAsia="Arial" w:cstheme="minorHAnsi"/>
                <w:color w:val="000000"/>
                <w:sz w:val="24"/>
                <w:szCs w:val="24"/>
                <w:lang w:val="el-GR"/>
              </w:rPr>
              <w:t>3. ΦΟΡΕΑΣ : 2040120 - ΕΙΔΙΚΗ ΥΠΗΡΕΣΙΑ ΔΙΑΧΕΙΡΙΣΗΣ ΠΡΟΓΡΑΜΜΑΤΟΣ "ΑΤΤΙΚΗ"</w:t>
            </w:r>
          </w:p>
        </w:tc>
      </w:tr>
    </w:tbl>
    <w:p>
      <w:pPr>
        <w:spacing w:after="60" w:line="160" w:lineRule="exact"/>
        <w:ind w:left="127" w:right="121"/>
        <w:rPr>
          <w:rFonts w:eastAsia="Arial" w:cstheme="minorHAnsi"/>
          <w:color w:val="000000"/>
          <w:sz w:val="24"/>
          <w:szCs w:val="24"/>
          <w:lang w:val="el-GR"/>
        </w:rPr>
      </w:pPr>
    </w:p>
    <w:tbl>
      <w:tblPr>
        <w:tblStyle w:val="3"/>
        <w:tblW w:w="0" w:type="auto"/>
        <w:tblInd w:w="19" w:type="dxa"/>
        <w:tblLayout w:type="fixed"/>
        <w:tblCellMar>
          <w:top w:w="0" w:type="dxa"/>
          <w:left w:w="0" w:type="dxa"/>
          <w:bottom w:w="0" w:type="dxa"/>
          <w:right w:w="0" w:type="dxa"/>
        </w:tblCellMar>
      </w:tblPr>
      <w:tblGrid>
        <w:gridCol w:w="6515"/>
        <w:gridCol w:w="3266"/>
      </w:tblGrid>
      <w:tr>
        <w:tblPrEx>
          <w:tblCellMar>
            <w:top w:w="0" w:type="dxa"/>
            <w:left w:w="0" w:type="dxa"/>
            <w:bottom w:w="0" w:type="dxa"/>
            <w:right w:w="0" w:type="dxa"/>
          </w:tblCellMar>
        </w:tblPrEx>
        <w:trPr>
          <w:cantSpli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468" w:right="108"/>
              <w:jc w:val="center"/>
              <w:rPr>
                <w:rFonts w:eastAsia="Arial" w:cstheme="minorHAnsi"/>
                <w:b/>
                <w:bCs/>
                <w:color w:val="000000"/>
                <w:sz w:val="24"/>
                <w:szCs w:val="24"/>
              </w:rPr>
            </w:pPr>
            <w:r>
              <w:rPr>
                <w:rFonts w:eastAsia="Arial" w:cstheme="minorHAnsi"/>
                <w:b/>
                <w:bCs/>
                <w:color w:val="000000"/>
                <w:sz w:val="24"/>
                <w:szCs w:val="24"/>
              </w:rPr>
              <w:t>ΣΤΟΙΧΕΙΑ ΦΟΡΕΑ ΔΙΑΧΕΙΡΙΣΗΣ</w:t>
            </w:r>
          </w:p>
        </w:tc>
      </w:tr>
      <w:tr>
        <w:tblPrEx>
          <w:tblCellMar>
            <w:top w:w="0" w:type="dxa"/>
            <w:left w:w="0" w:type="dxa"/>
            <w:bottom w:w="0" w:type="dxa"/>
            <w:right w:w="0" w:type="dxa"/>
          </w:tblCellMar>
        </w:tblPrEx>
        <w:trPr>
          <w:cantSplit/>
          <w:trHeight w:val="1197" w:hRule="atLeast"/>
        </w:trPr>
        <w:tc>
          <w:tcPr>
            <w:tcW w:w="651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lang w:val="el-GR"/>
              </w:rPr>
            </w:pPr>
            <w:r>
              <w:rPr>
                <w:rFonts w:eastAsia="Arial" w:cstheme="minorHAnsi"/>
                <w:color w:val="000000"/>
                <w:sz w:val="24"/>
                <w:szCs w:val="24"/>
                <w:lang w:val="el-GR"/>
              </w:rPr>
              <w:t>4. ΦΟΡΕΑΣ : ΕΙΔΙΚΗ ΥΠΗΡΕΣΙΑ ΔΙΑΧΕΙΡΙΣΗΣ ΠΡΟΓΡΑΜΜΑΤΟΣ "ΑΤΤΙΚΗ"</w:t>
            </w:r>
          </w:p>
        </w:tc>
        <w:tc>
          <w:tcPr>
            <w:tcW w:w="326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line="160" w:lineRule="exact"/>
              <w:ind w:left="338" w:right="108"/>
              <w:rPr>
                <w:rFonts w:eastAsia="Arial" w:cstheme="minorHAnsi"/>
                <w:color w:val="000000"/>
                <w:sz w:val="24"/>
                <w:szCs w:val="24"/>
              </w:rPr>
            </w:pPr>
            <w:r>
              <w:rPr>
                <w:rFonts w:eastAsia="Arial" w:cstheme="minorHAnsi"/>
                <w:color w:val="000000"/>
                <w:sz w:val="24"/>
                <w:szCs w:val="24"/>
              </w:rPr>
              <w:t>5. ΚΩΔ.: 2040120</w:t>
            </w:r>
          </w:p>
        </w:tc>
      </w:tr>
      <w:tr>
        <w:tblPrEx>
          <w:tblCellMar>
            <w:top w:w="0" w:type="dxa"/>
            <w:left w:w="0" w:type="dxa"/>
            <w:bottom w:w="0" w:type="dxa"/>
            <w:right w:w="0" w:type="dxa"/>
          </w:tblCellMar>
        </w:tblPrEx>
        <w:trPr>
          <w:cantSpli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 xml:space="preserve">6. ΧΕΙΡΙΣΤΗΣ ΠΡΑΞΗΣ:   </w:t>
            </w:r>
          </w:p>
        </w:tc>
      </w:tr>
      <w:tr>
        <w:tblPrEx>
          <w:tblCellMar>
            <w:top w:w="0" w:type="dxa"/>
            <w:left w:w="0" w:type="dxa"/>
            <w:bottom w:w="0" w:type="dxa"/>
            <w:right w:w="0" w:type="dxa"/>
          </w:tblCellMar>
        </w:tblPrEx>
        <w:trPr>
          <w:cantSplit/>
        </w:trPr>
        <w:tc>
          <w:tcPr>
            <w:tcW w:w="651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 xml:space="preserve">7. ΤΗΛΕΦΩΝΟ: </w:t>
            </w:r>
          </w:p>
        </w:tc>
        <w:tc>
          <w:tcPr>
            <w:tcW w:w="326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line="160" w:lineRule="exact"/>
              <w:ind w:left="338" w:right="108"/>
              <w:rPr>
                <w:rFonts w:eastAsia="Arial" w:cstheme="minorHAnsi"/>
                <w:color w:val="000000"/>
                <w:sz w:val="24"/>
                <w:szCs w:val="24"/>
              </w:rPr>
            </w:pPr>
            <w:r>
              <w:rPr>
                <w:rFonts w:eastAsia="Arial" w:cstheme="minorHAnsi"/>
                <w:color w:val="000000"/>
                <w:sz w:val="24"/>
                <w:szCs w:val="24"/>
              </w:rPr>
              <w:t xml:space="preserve">8. E-MAIL: </w:t>
            </w:r>
          </w:p>
        </w:tc>
      </w:tr>
    </w:tbl>
    <w:p>
      <w:pPr>
        <w:spacing w:after="60" w:line="160" w:lineRule="exact"/>
        <w:ind w:left="127" w:right="121"/>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3467"/>
        <w:gridCol w:w="1489"/>
        <w:gridCol w:w="2339"/>
        <w:gridCol w:w="2486"/>
      </w:tblGrid>
      <w:tr>
        <w:trPr>
          <w:cantSplit/>
        </w:trPr>
        <w:tc>
          <w:tcPr>
            <w:tcW w:w="9781" w:type="dxa"/>
            <w:gridSpan w:val="4"/>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108" w:right="108"/>
              <w:jc w:val="center"/>
              <w:rPr>
                <w:rFonts w:eastAsia="Arial" w:cstheme="minorHAnsi"/>
                <w:b/>
                <w:bCs/>
                <w:color w:val="000000"/>
                <w:sz w:val="24"/>
                <w:szCs w:val="24"/>
              </w:rPr>
            </w:pPr>
            <w:r>
              <w:rPr>
                <w:rFonts w:eastAsia="Arial" w:cstheme="minorHAnsi"/>
                <w:b/>
                <w:bCs/>
                <w:color w:val="000000"/>
                <w:sz w:val="24"/>
                <w:szCs w:val="24"/>
              </w:rPr>
              <w:t>ΧΩΡΟΘΕΤΗΣΗ</w:t>
            </w:r>
          </w:p>
        </w:tc>
      </w:tr>
      <w:tr>
        <w:tblPrEx>
          <w:tblCellMar>
            <w:top w:w="0" w:type="dxa"/>
            <w:left w:w="0" w:type="dxa"/>
            <w:bottom w:w="0" w:type="dxa"/>
            <w:right w:w="0" w:type="dxa"/>
          </w:tblCellMar>
        </w:tblPrEx>
        <w:trPr>
          <w:cantSplit/>
        </w:trPr>
        <w:tc>
          <w:tcPr>
            <w:tcW w:w="34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9. ΟΡΙΖΟΝΤΙΑ ΠΡΑΞΗ:  OXI</w:t>
            </w:r>
          </w:p>
        </w:tc>
        <w:tc>
          <w:tcPr>
            <w:tcW w:w="6314"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11" w:right="108"/>
              <w:rPr>
                <w:rFonts w:eastAsia="Arial" w:cstheme="minorHAnsi"/>
                <w:color w:val="000000"/>
                <w:sz w:val="24"/>
                <w:szCs w:val="24"/>
              </w:rPr>
            </w:pPr>
            <w:r>
              <w:rPr>
                <w:rFonts w:eastAsia="Arial" w:cstheme="minorHAnsi"/>
                <w:color w:val="000000"/>
                <w:sz w:val="24"/>
                <w:szCs w:val="24"/>
              </w:rPr>
              <w:t>10. ΚΩΔΙΚΟΣ ΚΑΤΑΝΟΜΗΣ ΟΡΙΖΟΝΤΙΑΣ ΠΡΑΞΗΣ:</w:t>
            </w:r>
            <w:r>
              <w:rPr>
                <w:rFonts w:eastAsia="Arial" w:cstheme="minorHAnsi"/>
                <w:color w:val="1A1AA6"/>
                <w:sz w:val="24"/>
                <w:szCs w:val="24"/>
              </w:rPr>
              <w:t xml:space="preserve"> </w:t>
            </w:r>
          </w:p>
        </w:tc>
      </w:tr>
      <w:tr>
        <w:tblPrEx>
          <w:tblCellMar>
            <w:top w:w="0" w:type="dxa"/>
            <w:left w:w="0" w:type="dxa"/>
            <w:bottom w:w="0" w:type="dxa"/>
            <w:right w:w="0" w:type="dxa"/>
          </w:tblCellMar>
        </w:tblPrEx>
        <w:trPr>
          <w:cantSplit/>
        </w:trPr>
        <w:tc>
          <w:tcPr>
            <w:tcW w:w="4956"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cstheme="minorHAnsi"/>
                <w:sz w:val="24"/>
                <w:szCs w:val="24"/>
              </w:rPr>
            </w:pPr>
          </w:p>
        </w:tc>
        <w:tc>
          <w:tcPr>
            <w:tcW w:w="4825"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cstheme="minorHAnsi"/>
                <w:sz w:val="24"/>
                <w:szCs w:val="24"/>
              </w:rPr>
            </w:pPr>
          </w:p>
        </w:tc>
      </w:tr>
      <w:tr>
        <w:tblPrEx>
          <w:tblCellMar>
            <w:top w:w="0" w:type="dxa"/>
            <w:left w:w="0" w:type="dxa"/>
            <w:bottom w:w="0" w:type="dxa"/>
            <w:right w:w="0" w:type="dxa"/>
          </w:tblCellMar>
        </w:tblPrEx>
        <w:trPr>
          <w:cantSplit/>
        </w:trPr>
        <w:tc>
          <w:tcPr>
            <w:tcW w:w="34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lang w:val="el-GR"/>
              </w:rPr>
            </w:pPr>
            <w:r>
              <w:rPr>
                <w:rFonts w:eastAsia="Arial" w:cstheme="minorHAnsi"/>
                <w:color w:val="000000"/>
                <w:sz w:val="24"/>
                <w:szCs w:val="24"/>
                <w:lang w:val="el-GR"/>
              </w:rPr>
              <w:t xml:space="preserve">11. ΓΕΩΓΡΑΦΙΚΗ ΘΕΣΗ ή και ΤΚ </w:t>
            </w:r>
          </w:p>
        </w:tc>
        <w:tc>
          <w:tcPr>
            <w:tcW w:w="148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11" w:right="108"/>
              <w:rPr>
                <w:rFonts w:eastAsia="Arial" w:cstheme="minorHAnsi"/>
                <w:color w:val="000000"/>
                <w:sz w:val="24"/>
                <w:szCs w:val="24"/>
              </w:rPr>
            </w:pPr>
            <w:r>
              <w:rPr>
                <w:rFonts w:eastAsia="Arial" w:cstheme="minorHAnsi"/>
                <w:color w:val="000000"/>
                <w:sz w:val="24"/>
                <w:szCs w:val="24"/>
              </w:rPr>
              <w:t>Ι. ΚΩΔΙΚΟΣ</w:t>
            </w:r>
          </w:p>
        </w:tc>
        <w:tc>
          <w:tcPr>
            <w:tcW w:w="23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44" w:right="108"/>
              <w:rPr>
                <w:rFonts w:eastAsia="Arial" w:cstheme="minorHAnsi"/>
                <w:color w:val="000000"/>
                <w:sz w:val="24"/>
                <w:szCs w:val="24"/>
              </w:rPr>
            </w:pPr>
            <w:r>
              <w:rPr>
                <w:rFonts w:eastAsia="Arial" w:cstheme="minorHAnsi"/>
                <w:color w:val="000000"/>
                <w:sz w:val="24"/>
                <w:szCs w:val="24"/>
              </w:rPr>
              <w:t>ΙΙ. ΠΕΡΙΓΡΑΦΗ</w:t>
            </w:r>
          </w:p>
        </w:tc>
        <w:tc>
          <w:tcPr>
            <w:tcW w:w="248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14" w:right="108"/>
              <w:rPr>
                <w:rFonts w:eastAsia="Arial" w:cstheme="minorHAnsi"/>
                <w:color w:val="000000"/>
                <w:sz w:val="24"/>
                <w:szCs w:val="24"/>
                <w:lang w:val="el-GR"/>
              </w:rPr>
            </w:pPr>
            <w:r>
              <w:rPr>
                <w:rFonts w:eastAsia="Arial" w:cstheme="minorHAnsi"/>
                <w:color w:val="000000"/>
                <w:sz w:val="24"/>
                <w:szCs w:val="24"/>
                <w:lang w:val="el-GR"/>
              </w:rPr>
              <w:t xml:space="preserve">ΙΙΙ. ΠΟΣΟΣΤΟ (%) ΕΠΙ ΤΗΣ ΕΠΙΛΕΞΙΜΗΣ ΔΗΜΟΣΙΑΣ ΔΑΠΑΝΗΣ </w:t>
            </w:r>
          </w:p>
        </w:tc>
      </w:tr>
      <w:tr>
        <w:tblPrEx>
          <w:tblCellMar>
            <w:top w:w="0" w:type="dxa"/>
            <w:left w:w="0" w:type="dxa"/>
            <w:bottom w:w="0" w:type="dxa"/>
            <w:right w:w="0" w:type="dxa"/>
          </w:tblCellMar>
        </w:tblPrEx>
        <w:trPr>
          <w:cantSplit/>
        </w:trPr>
        <w:tc>
          <w:tcPr>
            <w:tcW w:w="34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120"/>
              <w:ind w:left="131" w:right="108"/>
              <w:jc w:val="center"/>
              <w:rPr>
                <w:rFonts w:eastAsia="Arial" w:cstheme="minorHAnsi"/>
                <w:color w:val="000000"/>
                <w:sz w:val="24"/>
                <w:szCs w:val="24"/>
              </w:rPr>
            </w:pPr>
            <w:r>
              <w:rPr>
                <w:rFonts w:eastAsia="Arial" w:cstheme="minorHAnsi"/>
                <w:color w:val="000000"/>
                <w:sz w:val="24"/>
                <w:szCs w:val="24"/>
                <w:lang w:val="el-GR"/>
              </w:rPr>
              <w:t xml:space="preserve"> </w:t>
            </w:r>
            <w:r>
              <w:rPr>
                <w:rFonts w:eastAsia="Arial" w:cstheme="minorHAnsi"/>
                <w:color w:val="000000"/>
                <w:sz w:val="24"/>
                <w:szCs w:val="24"/>
              </w:rPr>
              <w:t>Περιφέρεια</w:t>
            </w:r>
          </w:p>
        </w:tc>
        <w:tc>
          <w:tcPr>
            <w:tcW w:w="148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120"/>
              <w:ind w:left="108" w:right="108"/>
              <w:jc w:val="center"/>
              <w:rPr>
                <w:rFonts w:eastAsia="Arial" w:cstheme="minorHAnsi"/>
                <w:color w:val="000000"/>
                <w:sz w:val="24"/>
                <w:szCs w:val="24"/>
              </w:rPr>
            </w:pPr>
            <w:r>
              <w:rPr>
                <w:rFonts w:eastAsia="Arial" w:cstheme="minorHAnsi"/>
                <w:color w:val="000000"/>
                <w:sz w:val="24"/>
                <w:szCs w:val="24"/>
              </w:rPr>
              <w:t>55</w:t>
            </w:r>
          </w:p>
        </w:tc>
        <w:tc>
          <w:tcPr>
            <w:tcW w:w="23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120"/>
              <w:ind w:left="144" w:right="108"/>
              <w:jc w:val="center"/>
              <w:rPr>
                <w:rFonts w:eastAsia="Arial" w:cstheme="minorHAnsi"/>
                <w:color w:val="000000"/>
                <w:sz w:val="24"/>
                <w:szCs w:val="24"/>
              </w:rPr>
            </w:pPr>
            <w:r>
              <w:rPr>
                <w:rFonts w:eastAsia="Arial" w:cstheme="minorHAnsi"/>
                <w:color w:val="000000"/>
                <w:sz w:val="24"/>
                <w:szCs w:val="24"/>
              </w:rPr>
              <w:t>Αττικής</w:t>
            </w:r>
          </w:p>
        </w:tc>
        <w:tc>
          <w:tcPr>
            <w:tcW w:w="248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120"/>
              <w:ind w:left="72" w:right="108"/>
              <w:jc w:val="center"/>
              <w:rPr>
                <w:rFonts w:eastAsia="Arial" w:cstheme="minorHAnsi"/>
                <w:color w:val="000000"/>
                <w:sz w:val="24"/>
                <w:szCs w:val="24"/>
              </w:rPr>
            </w:pPr>
            <w:r>
              <w:rPr>
                <w:rFonts w:eastAsia="Arial" w:cstheme="minorHAnsi"/>
                <w:color w:val="000000"/>
                <w:sz w:val="24"/>
                <w:szCs w:val="24"/>
              </w:rPr>
              <w:t>100</w:t>
            </w:r>
          </w:p>
        </w:tc>
      </w:tr>
    </w:tbl>
    <w:p>
      <w:pPr>
        <w:spacing w:after="60" w:line="160" w:lineRule="exact"/>
        <w:ind w:left="127" w:right="121"/>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1838"/>
        <w:gridCol w:w="2268"/>
        <w:gridCol w:w="1275"/>
        <w:gridCol w:w="2268"/>
        <w:gridCol w:w="2132"/>
      </w:tblGrid>
      <w:tr>
        <w:tblPrEx>
          <w:tblCellMar>
            <w:top w:w="0" w:type="dxa"/>
            <w:left w:w="0" w:type="dxa"/>
            <w:bottom w:w="0" w:type="dxa"/>
            <w:right w:w="0" w:type="dxa"/>
          </w:tblCellMar>
        </w:tblPrEx>
        <w:trPr>
          <w:cantSplit/>
        </w:trPr>
        <w:tc>
          <w:tcPr>
            <w:tcW w:w="9781" w:type="dxa"/>
            <w:gridSpan w:val="5"/>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ind w:left="108" w:right="108"/>
              <w:jc w:val="center"/>
              <w:rPr>
                <w:rFonts w:eastAsia="Arial" w:cstheme="minorHAnsi"/>
                <w:b/>
                <w:bCs/>
                <w:color w:val="000000"/>
                <w:sz w:val="24"/>
                <w:szCs w:val="24"/>
              </w:rPr>
            </w:pPr>
            <w:r>
              <w:rPr>
                <w:rFonts w:eastAsia="Arial" w:cstheme="minorHAnsi"/>
                <w:b/>
                <w:bCs/>
                <w:color w:val="000000"/>
                <w:sz w:val="24"/>
                <w:szCs w:val="24"/>
              </w:rPr>
              <w:t>ΚΩΔΙΚΟΙ ΠΡΟΓΡΑΜΜΑΤΟΣ</w:t>
            </w:r>
          </w:p>
        </w:tc>
      </w:tr>
      <w:tr>
        <w:tblPrEx>
          <w:tblCellMar>
            <w:top w:w="0" w:type="dxa"/>
            <w:left w:w="0" w:type="dxa"/>
            <w:bottom w:w="0" w:type="dxa"/>
            <w:right w:w="0" w:type="dxa"/>
          </w:tblCellMar>
        </w:tblPrEx>
        <w:trPr>
          <w:cantSplit/>
        </w:trPr>
        <w:tc>
          <w:tcPr>
            <w:tcW w:w="9781" w:type="dxa"/>
            <w:gridSpan w:val="5"/>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12. ΠΡΟΓΡΑΜΜΑΤΙΚΗ ΠΕΡΙΟΔΟΣ: 2021 - 2027</w:t>
            </w:r>
          </w:p>
        </w:tc>
      </w:tr>
      <w:tr>
        <w:tblPrEx>
          <w:tblCellMar>
            <w:top w:w="0" w:type="dxa"/>
            <w:left w:w="0" w:type="dxa"/>
            <w:bottom w:w="0" w:type="dxa"/>
            <w:right w:w="0" w:type="dxa"/>
          </w:tblCellMar>
        </w:tblPrEx>
        <w:trPr>
          <w:cantSplit/>
        </w:trPr>
        <w:tc>
          <w:tcPr>
            <w:tcW w:w="183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13. ΠΡΟΓΡΑΜΜΑ</w:t>
            </w:r>
          </w:p>
        </w:tc>
        <w:tc>
          <w:tcPr>
            <w:tcW w:w="226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14.</w:t>
            </w:r>
            <w:r>
              <w:rPr>
                <w:rFonts w:eastAsia="Arial" w:cstheme="minorHAnsi"/>
                <w:b/>
                <w:bCs/>
                <w:color w:val="000000"/>
                <w:sz w:val="24"/>
                <w:szCs w:val="24"/>
              </w:rPr>
              <w:t xml:space="preserve"> </w:t>
            </w:r>
            <w:r>
              <w:rPr>
                <w:rFonts w:eastAsia="Arial" w:cstheme="minorHAnsi"/>
                <w:color w:val="000000"/>
                <w:sz w:val="24"/>
                <w:szCs w:val="24"/>
              </w:rPr>
              <w:t>ΠΡΟΤΕΡΑΙΟΤΗΤΑ</w:t>
            </w:r>
          </w:p>
          <w:p>
            <w:pPr>
              <w:keepLines/>
              <w:ind w:left="131" w:right="108"/>
              <w:rPr>
                <w:rFonts w:cstheme="minorHAnsi"/>
                <w:sz w:val="24"/>
                <w:szCs w:val="24"/>
              </w:rPr>
            </w:pPr>
          </w:p>
        </w:tc>
        <w:tc>
          <w:tcPr>
            <w:tcW w:w="127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15. ΤΑΜΕΙΟ</w:t>
            </w:r>
          </w:p>
        </w:tc>
        <w:tc>
          <w:tcPr>
            <w:tcW w:w="226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16. ΚΑΤΗΓΟΡΙΑ ΠΕΡΙΦΕΡΕΙΑΣ</w:t>
            </w:r>
          </w:p>
        </w:tc>
        <w:tc>
          <w:tcPr>
            <w:tcW w:w="21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lang w:val="el-GR"/>
              </w:rPr>
            </w:pPr>
            <w:r>
              <w:rPr>
                <w:rFonts w:eastAsia="Arial" w:cstheme="minorHAnsi"/>
                <w:color w:val="000000"/>
                <w:sz w:val="24"/>
                <w:szCs w:val="24"/>
                <w:lang w:val="el-GR"/>
              </w:rPr>
              <w:t xml:space="preserve">17. ΠΟΣΟΣΤΟ (%) ΕΠΙ ΤΗΣ ΕΠΙΛΕΞΙΜΗΣ ΔΗΜΟΣΙΑΣ ΔΑΠΑΝΗΣ </w:t>
            </w:r>
          </w:p>
        </w:tc>
      </w:tr>
      <w:tr>
        <w:tblPrEx>
          <w:tblCellMar>
            <w:top w:w="0" w:type="dxa"/>
            <w:left w:w="0" w:type="dxa"/>
            <w:bottom w:w="0" w:type="dxa"/>
            <w:right w:w="0" w:type="dxa"/>
          </w:tblCellMar>
        </w:tblPrEx>
        <w:trPr>
          <w:cantSplit/>
        </w:trPr>
        <w:tc>
          <w:tcPr>
            <w:tcW w:w="183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lang w:val="el-GR"/>
              </w:rPr>
              <w:t xml:space="preserve"> </w:t>
            </w:r>
            <w:r>
              <w:rPr>
                <w:rFonts w:eastAsia="Arial" w:cstheme="minorHAnsi"/>
                <w:color w:val="000000"/>
                <w:sz w:val="24"/>
                <w:szCs w:val="24"/>
              </w:rPr>
              <w:t>Αττική</w:t>
            </w:r>
          </w:p>
        </w:tc>
        <w:tc>
          <w:tcPr>
            <w:tcW w:w="226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lang w:val="el-GR"/>
              </w:rPr>
            </w:pPr>
            <w:r>
              <w:rPr>
                <w:rFonts w:eastAsia="Arial" w:cstheme="minorHAnsi"/>
                <w:color w:val="000000"/>
                <w:sz w:val="24"/>
                <w:szCs w:val="24"/>
                <w:lang w:val="el-GR"/>
              </w:rPr>
              <w:t>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w:t>
            </w:r>
          </w:p>
        </w:tc>
        <w:tc>
          <w:tcPr>
            <w:tcW w:w="127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ΕΚΤ+</w:t>
            </w:r>
          </w:p>
        </w:tc>
        <w:tc>
          <w:tcPr>
            <w:tcW w:w="226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Μετάβαση</w:t>
            </w:r>
          </w:p>
        </w:tc>
        <w:tc>
          <w:tcPr>
            <w:tcW w:w="21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jc w:val="center"/>
              <w:rPr>
                <w:rFonts w:eastAsia="Arial" w:cstheme="minorHAnsi"/>
                <w:color w:val="1A1AA6"/>
                <w:sz w:val="24"/>
                <w:szCs w:val="24"/>
              </w:rPr>
            </w:pPr>
            <w:r>
              <w:rPr>
                <w:rFonts w:eastAsia="Arial" w:cstheme="minorHAnsi"/>
                <w:color w:val="000000"/>
                <w:sz w:val="24"/>
                <w:szCs w:val="24"/>
              </w:rPr>
              <w:t>100</w:t>
            </w:r>
            <w:r>
              <w:rPr>
                <w:rFonts w:eastAsia="Arial" w:cstheme="minorHAnsi"/>
                <w:color w:val="1A1AA6"/>
                <w:sz w:val="24"/>
                <w:szCs w:val="24"/>
              </w:rPr>
              <w:t xml:space="preserve"> </w:t>
            </w:r>
          </w:p>
        </w:tc>
      </w:tr>
    </w:tbl>
    <w:p>
      <w:pPr>
        <w:ind w:left="127" w:right="121"/>
        <w:rPr>
          <w:rFonts w:eastAsia="Arial" w:cstheme="minorHAnsi"/>
          <w:color w:val="000000"/>
          <w:sz w:val="24"/>
          <w:szCs w:val="24"/>
        </w:rPr>
      </w:pPr>
    </w:p>
    <w:p>
      <w:pPr>
        <w:keepLines/>
        <w:tabs>
          <w:tab w:val="left" w:pos="2910"/>
          <w:tab w:val="left" w:pos="4327"/>
          <w:tab w:val="left" w:pos="7587"/>
        </w:tabs>
        <w:ind w:left="-43" w:right="121"/>
        <w:rPr>
          <w:rFonts w:cstheme="minorHAnsi"/>
          <w:sz w:val="24"/>
          <w:szCs w:val="24"/>
        </w:rPr>
      </w:pPr>
      <w:r>
        <w:rPr>
          <w:rFonts w:eastAsia="Arial" w:cstheme="minorHAnsi"/>
          <w:color w:val="000000"/>
          <w:sz w:val="24"/>
          <w:szCs w:val="24"/>
        </w:rPr>
        <w:tab/>
      </w:r>
      <w:r>
        <w:rPr>
          <w:rFonts w:eastAsia="Arial" w:cstheme="minorHAnsi"/>
          <w:color w:val="000000"/>
          <w:sz w:val="24"/>
          <w:szCs w:val="24"/>
        </w:rPr>
        <w:tab/>
      </w:r>
      <w:r>
        <w:rPr>
          <w:rFonts w:eastAsia="Arial" w:cstheme="minorHAnsi"/>
          <w:color w:val="000000"/>
          <w:sz w:val="24"/>
          <w:szCs w:val="24"/>
        </w:rPr>
        <w:tab/>
      </w:r>
    </w:p>
    <w:p>
      <w:pPr>
        <w:keepLines/>
        <w:tabs>
          <w:tab w:val="left" w:pos="2910"/>
          <w:tab w:val="left" w:pos="4327"/>
          <w:tab w:val="left" w:pos="7587"/>
        </w:tabs>
        <w:ind w:left="-43" w:right="121"/>
        <w:rPr>
          <w:rFonts w:eastAsia="Arial" w:cstheme="minorHAnsi"/>
          <w:color w:val="000000"/>
          <w:sz w:val="24"/>
          <w:szCs w:val="24"/>
        </w:rPr>
      </w:pPr>
    </w:p>
    <w:p>
      <w:pPr>
        <w:rPr>
          <w:rFonts w:cstheme="minorHAnsi"/>
          <w:sz w:val="24"/>
          <w:szCs w:val="24"/>
        </w:rPr>
        <w:sectPr>
          <w:headerReference r:id="rId7" w:type="default"/>
          <w:footerReference r:id="rId8" w:type="default"/>
          <w:pgSz w:w="11900" w:h="16820"/>
          <w:pgMar w:top="540" w:right="780" w:bottom="560" w:left="780" w:header="397" w:footer="227" w:gutter="0"/>
          <w:cols w:space="720" w:num="1"/>
        </w:sectPr>
      </w:pPr>
    </w:p>
    <w:tbl>
      <w:tblPr>
        <w:tblStyle w:val="3"/>
        <w:tblW w:w="0" w:type="auto"/>
        <w:tblInd w:w="19" w:type="dxa"/>
        <w:tblLayout w:type="fixed"/>
        <w:tblCellMar>
          <w:top w:w="0" w:type="dxa"/>
          <w:left w:w="0" w:type="dxa"/>
          <w:bottom w:w="0" w:type="dxa"/>
          <w:right w:w="0" w:type="dxa"/>
        </w:tblCellMar>
      </w:tblPr>
      <w:tblGrid>
        <w:gridCol w:w="9781"/>
      </w:tblGrid>
      <w:tr>
        <w:tblPrEx>
          <w:tblCellMar>
            <w:top w:w="0" w:type="dxa"/>
            <w:left w:w="0" w:type="dxa"/>
            <w:bottom w:w="0" w:type="dxa"/>
            <w:right w:w="0" w:type="dxa"/>
          </w:tblCellMar>
        </w:tblPrEx>
        <w:tc>
          <w:tcPr>
            <w:tcW w:w="9781" w:type="dxa"/>
            <w:tcBorders>
              <w:bottom w:val="dotted" w:color="000000" w:sz="4" w:space="0"/>
            </w:tcBorders>
            <w:shd w:val="clear" w:color="auto" w:fill="D9D9D9"/>
            <w:vAlign w:val="center"/>
          </w:tcPr>
          <w:p>
            <w:pPr>
              <w:ind w:left="136" w:right="108"/>
              <w:rPr>
                <w:rFonts w:eastAsia="Arial" w:cstheme="minorHAnsi"/>
                <w:b/>
                <w:bCs/>
                <w:color w:val="000000"/>
                <w:sz w:val="24"/>
                <w:szCs w:val="24"/>
              </w:rPr>
            </w:pPr>
            <w:r>
              <w:rPr>
                <w:rFonts w:eastAsia="Arial" w:cstheme="minorHAnsi"/>
                <w:b/>
                <w:bCs/>
                <w:color w:val="000000"/>
                <w:sz w:val="24"/>
                <w:szCs w:val="24"/>
              </w:rPr>
              <w:t xml:space="preserve">ΤΜΗΜΑ Δ: ΦΥΣΙΚΟ ΑΝΤΙΚΕΙΜΕΝΟ </w:t>
            </w:r>
          </w:p>
        </w:tc>
      </w:tr>
      <w:tr>
        <w:tblPrEx>
          <w:tblCellMar>
            <w:top w:w="0" w:type="dxa"/>
            <w:left w:w="0" w:type="dxa"/>
            <w:bottom w:w="0" w:type="dxa"/>
            <w:right w:w="0" w:type="dxa"/>
          </w:tblCellMar>
        </w:tblPrEx>
        <w:tc>
          <w:tcPr>
            <w:tcW w:w="9781" w:type="dxa"/>
            <w:tcBorders>
              <w:top w:val="dotted" w:color="000000" w:sz="4" w:space="0"/>
              <w:bottom w:val="dotted" w:color="000000" w:sz="4" w:space="0"/>
            </w:tcBorders>
            <w:shd w:val="clear" w:color="auto" w:fill="FFFFFF"/>
            <w:vAlign w:val="center"/>
          </w:tcPr>
          <w:p>
            <w:pPr>
              <w:ind w:left="108" w:right="108"/>
              <w:rPr>
                <w:rFonts w:cstheme="minorHAnsi"/>
                <w:sz w:val="24"/>
                <w:szCs w:val="24"/>
              </w:rPr>
            </w:pP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2F2F2"/>
            <w:vAlign w:val="center"/>
          </w:tcPr>
          <w:p>
            <w:pPr>
              <w:spacing w:after="60"/>
              <w:ind w:left="108" w:right="108"/>
              <w:jc w:val="center"/>
              <w:rPr>
                <w:rFonts w:eastAsia="Arial" w:cstheme="minorHAnsi"/>
                <w:b/>
                <w:bCs/>
                <w:color w:val="000000"/>
                <w:sz w:val="24"/>
                <w:szCs w:val="24"/>
              </w:rPr>
            </w:pPr>
            <w:r>
              <w:rPr>
                <w:rFonts w:eastAsia="Arial" w:cstheme="minorHAnsi"/>
                <w:b/>
                <w:bCs/>
                <w:color w:val="000000"/>
                <w:sz w:val="24"/>
                <w:szCs w:val="24"/>
              </w:rPr>
              <w:t>ΣΤΟΙΧΕΙΑ ΦΥΣΙΚΟΥ ΑΝΤΙΚΕΙΜΕΝΟΥ ΠΡΑΞΗΣ</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EAF1DD" w:themeFill="accent3" w:themeFillTint="33"/>
            <w:vAlign w:val="center"/>
          </w:tcPr>
          <w:p>
            <w:pPr>
              <w:tabs>
                <w:tab w:val="left" w:pos="76"/>
              </w:tabs>
              <w:ind w:left="108" w:right="108" w:hanging="34"/>
              <w:jc w:val="both"/>
              <w:rPr>
                <w:rFonts w:cstheme="minorHAnsi"/>
                <w:sz w:val="24"/>
                <w:szCs w:val="24"/>
              </w:rPr>
            </w:pPr>
          </w:p>
          <w:p>
            <w:pPr>
              <w:numPr>
                <w:ilvl w:val="0"/>
                <w:numId w:val="1"/>
              </w:numPr>
              <w:jc w:val="both"/>
              <w:rPr>
                <w:rFonts w:eastAsia="Arial" w:cstheme="minorHAnsi"/>
                <w:i/>
                <w:iCs/>
                <w:color w:val="000000"/>
                <w:sz w:val="24"/>
                <w:szCs w:val="24"/>
                <w:lang w:val="el-GR"/>
              </w:rPr>
            </w:pPr>
            <w:r>
              <w:rPr>
                <w:rFonts w:eastAsia="Arial" w:cstheme="minorHAnsi"/>
                <w:color w:val="000000"/>
                <w:sz w:val="24"/>
                <w:szCs w:val="24"/>
                <w:lang w:val="el-GR"/>
              </w:rPr>
              <w:t xml:space="preserve"> ΣΥΝΟΠΤΙΚΗ ΠΕΡΙΓΡΑΦΗ ΦΥΣΙΚΟΥ ΑΝΤΙΚΕΙΜΕΝΟΥ ΠΡΑΞΗΣ </w:t>
            </w:r>
            <w:r>
              <w:rPr>
                <w:rFonts w:eastAsia="Arial" w:cstheme="minorHAnsi"/>
                <w:i/>
                <w:iCs/>
                <w:color w:val="000000"/>
                <w:sz w:val="24"/>
                <w:szCs w:val="24"/>
                <w:lang w:val="el-GR"/>
              </w:rPr>
              <w:t>(με αναφορά στα βασικά τεχνικά, λειτουργικά και λοιπά χαρακτηριστικά αυτής, ώστε να γίνεται κατανοητό τι αφορά η πράξη και τι θα χρηματοδοτηθεί και οι βασικοί στόχοι αυτής)</w:t>
            </w:r>
          </w:p>
          <w:p>
            <w:pPr>
              <w:tabs>
                <w:tab w:val="left" w:pos="76"/>
              </w:tabs>
              <w:ind w:left="108" w:right="108" w:hanging="34"/>
              <w:jc w:val="both"/>
              <w:rPr>
                <w:rFonts w:cstheme="minorHAnsi"/>
                <w:sz w:val="24"/>
                <w:szCs w:val="24"/>
                <w:lang w:val="el-GR"/>
              </w:rPr>
            </w:pPr>
          </w:p>
          <w:p>
            <w:pPr>
              <w:spacing w:after="120"/>
              <w:ind w:left="415" w:right="108"/>
              <w:jc w:val="both"/>
              <w:rPr>
                <w:rFonts w:eastAsia="Arial" w:cstheme="minorHAnsi"/>
                <w:b/>
                <w:color w:val="002060"/>
                <w:sz w:val="24"/>
                <w:szCs w:val="24"/>
                <w:lang w:val="el-GR"/>
              </w:rPr>
            </w:pPr>
            <w:r>
              <w:rPr>
                <w:rFonts w:eastAsia="Arial" w:cstheme="minorHAnsi"/>
                <w:b/>
                <w:color w:val="002060"/>
                <w:sz w:val="24"/>
                <w:szCs w:val="24"/>
                <w:lang w:val="el-GR"/>
              </w:rPr>
              <w:t>Ο Δικαιούχος +++ με την ένταξη της Δομής</w:t>
            </w:r>
            <w:r>
              <w:rPr>
                <w:rFonts w:hint="default" w:eastAsia="Arial" w:cstheme="minorHAnsi"/>
                <w:b/>
                <w:color w:val="002060"/>
                <w:sz w:val="24"/>
                <w:szCs w:val="24"/>
                <w:lang w:val="el-GR"/>
              </w:rPr>
              <w:t xml:space="preserve"> ΚΔΗΦ - ΑμεΑ “</w:t>
            </w:r>
            <w:r>
              <w:rPr>
                <w:rFonts w:eastAsia="Arial" w:cstheme="minorHAnsi"/>
                <w:b/>
                <w:color w:val="002060"/>
                <w:sz w:val="24"/>
                <w:szCs w:val="24"/>
                <w:lang w:val="el-GR"/>
              </w:rPr>
              <w:t>+++</w:t>
            </w:r>
            <w:r>
              <w:rPr>
                <w:rFonts w:hint="default" w:eastAsia="Arial" w:cstheme="minorHAnsi"/>
                <w:b/>
                <w:color w:val="002060"/>
                <w:sz w:val="24"/>
                <w:szCs w:val="24"/>
                <w:lang w:val="el-GR"/>
              </w:rPr>
              <w:t xml:space="preserve">” </w:t>
            </w:r>
            <w:r>
              <w:rPr>
                <w:rFonts w:eastAsia="Arial" w:cstheme="minorHAnsi"/>
                <w:b/>
                <w:color w:val="002060"/>
                <w:sz w:val="24"/>
                <w:szCs w:val="24"/>
                <w:lang w:val="el-GR"/>
              </w:rPr>
              <w:t>στην Προγραμματική Περίοδο (ΠΠ) ΕΣΠΑ 2021-2027, πρέπει ένα εξασφαλίζει  τα κάτωθι:</w:t>
            </w:r>
          </w:p>
          <w:p>
            <w:pPr>
              <w:spacing w:after="120"/>
              <w:ind w:left="415" w:right="108"/>
              <w:jc w:val="both"/>
              <w:rPr>
                <w:rFonts w:eastAsia="Arial" w:cstheme="minorHAnsi"/>
                <w:b/>
                <w:color w:val="002060"/>
                <w:sz w:val="24"/>
                <w:szCs w:val="24"/>
                <w:lang w:val="el-GR"/>
              </w:rPr>
            </w:pPr>
            <w:r>
              <w:rPr>
                <w:rFonts w:eastAsia="Arial" w:cstheme="minorHAnsi"/>
                <w:b/>
                <w:color w:val="002060"/>
                <w:sz w:val="24"/>
                <w:szCs w:val="24"/>
                <w:lang w:val="el-GR"/>
              </w:rPr>
              <w:t>Α) Την παροχή υπηρεσιών ημερήσιας φροντίδας και παραμονής σε άτομα με αναπηρίες, οι οποίες περιλαμβάνουν ενδεικτικά περιγράφονται στο σημείο 1 του άρθρου 1 της  ΥΑ 20745/2023 [ΦΕΚ 1390/ Β/09.03.2023]. Οι παρεχόμενες υπηρεσίες θα παρέχονται τουλάχιστον 4 και όχι πάνω από 8 ώρες για κάθε ωφελούμενο ανά ημέρα, κατά τις εργάσιμες ημέρες, περιλαμβανομένης της μεταφοράς των ωφελούμενων από και προς τη Δομή.</w:t>
            </w:r>
          </w:p>
          <w:p>
            <w:pPr>
              <w:spacing w:after="120"/>
              <w:ind w:left="415" w:right="108"/>
              <w:jc w:val="both"/>
              <w:rPr>
                <w:rFonts w:eastAsia="Arial" w:cstheme="minorHAnsi"/>
                <w:b/>
                <w:color w:val="002060"/>
                <w:sz w:val="24"/>
                <w:szCs w:val="24"/>
                <w:lang w:val="el-GR"/>
              </w:rPr>
            </w:pPr>
            <w:r>
              <w:rPr>
                <w:rFonts w:eastAsia="Arial" w:cstheme="minorHAnsi"/>
                <w:b/>
                <w:color w:val="002060"/>
                <w:sz w:val="24"/>
                <w:szCs w:val="24"/>
                <w:lang w:val="el-GR"/>
              </w:rPr>
              <w:t xml:space="preserve">Β) Την υλοποίηση δράσεων δικτύωσης και συνεργασίας με κοινωνικούς φορείς / φορείς παροχής κοινωνικών υπηρεσιών, τα Κέντρα Κοινότητας , άλλες δομές παροχής παρεμφερών υπηρεσιών και την τοπική κοινότητα γενικότερα (π.χ. δήμους, αθλητικούς, πολιτιστικούς ή άλλου είδους συλλόγους, εκπαιδευτική κοινότητα κτλ), με στόχο τη διασύνδεση των δομών με την τοπική κοινότητα, την ένταξη των ωφελουμένων σε αυτήν και συνεπώς την ενίσχυση της κοινωνικής συνοχής σε τοπικό επίπεδο. </w:t>
            </w:r>
          </w:p>
          <w:p>
            <w:pPr>
              <w:spacing w:after="120"/>
              <w:ind w:left="415" w:right="108"/>
              <w:jc w:val="both"/>
              <w:rPr>
                <w:rFonts w:eastAsia="Arial" w:cstheme="minorHAnsi"/>
                <w:b/>
                <w:color w:val="002060"/>
                <w:sz w:val="24"/>
                <w:szCs w:val="24"/>
                <w:lang w:val="el-GR"/>
              </w:rPr>
            </w:pPr>
            <w:r>
              <w:rPr>
                <w:rFonts w:eastAsia="Arial" w:cstheme="minorHAnsi"/>
                <w:b/>
                <w:color w:val="002060"/>
                <w:sz w:val="24"/>
                <w:szCs w:val="24"/>
                <w:lang w:val="el-GR"/>
              </w:rPr>
              <w:t>Οι υπηρεσίες τις οποίες θα παρέχει ο Δικαιούχος περιγράφονται/αναλύονται στο επισυναπτόμενο στο Τεχνικό Δελτίο της Πράξης, Σχέδιο Παροχής Υπηρεσιών Ημερήσιας Φροντίδας και Παραμονής συμπεριλαμβανομένων και των Υπηρεσιών που θα παρέχονται σε συνεργασία με άλλους φορείς στο πλαίσιο των Δράσεων Δικτύωσης.</w:t>
            </w:r>
          </w:p>
          <w:p>
            <w:pPr>
              <w:spacing w:after="120"/>
              <w:ind w:left="415" w:right="108"/>
              <w:jc w:val="both"/>
              <w:rPr>
                <w:rFonts w:eastAsia="Arial" w:cstheme="minorHAnsi"/>
                <w:b/>
                <w:color w:val="002060"/>
                <w:sz w:val="24"/>
                <w:szCs w:val="24"/>
                <w:lang w:val="el-GR"/>
              </w:rPr>
            </w:pPr>
            <w:r>
              <w:rPr>
                <w:rFonts w:eastAsia="Arial" w:cstheme="minorHAnsi"/>
                <w:b/>
                <w:color w:val="002060"/>
                <w:sz w:val="24"/>
                <w:szCs w:val="24"/>
                <w:lang w:val="el-GR"/>
              </w:rPr>
              <w:t>Οποιαδήποτε κρατική επιχορήγηση ή αλλού είδους χρηματοδότηση λαμβάνει ο δικαιούχος/ φορέας υλοποίησης από δημόσιους φορείς ή ιδιώτες, από εθνικούς ή κοινοτικούς πόρους (π.χ. ΕΟΠΠΥ, κρατική επιχορήγηση από το Υπουργείο Κοινωνικής Συνοχής και Οικογένειας, δωρεές, κτλ) ΔΕΝ χρησιμοποιείται για φυσικό αντικείμενο που καλύπτεται και συγχρηματοδοτείται από την πρόσκληση αττ029-Α/Α 3046, όπως ισχύει.</w:t>
            </w:r>
          </w:p>
          <w:p>
            <w:pPr>
              <w:spacing w:after="120"/>
              <w:ind w:left="415" w:right="108"/>
              <w:jc w:val="both"/>
              <w:rPr>
                <w:rFonts w:eastAsia="Arial" w:cstheme="minorHAnsi"/>
                <w:color w:val="000000"/>
                <w:sz w:val="24"/>
                <w:szCs w:val="24"/>
                <w:lang w:val="el-GR"/>
              </w:rPr>
            </w:pPr>
            <w:r>
              <w:rPr>
                <w:rFonts w:eastAsia="Arial" w:cstheme="minorHAnsi"/>
                <w:b/>
                <w:color w:val="002060"/>
                <w:sz w:val="24"/>
                <w:szCs w:val="24"/>
                <w:lang w:val="el-GR"/>
              </w:rPr>
              <w:t>Οι υπηρεσίες που παρέχονται στο πλαίσιο της Πράξης είναι δωρεάν προς όλους τους ωφελούμενους της Δομής, στο πλαίσιο αρμοδιοτήτων του Δικαιούχου για την παροχή κοινωνικής πρόνοιας σε επιβαρυμένα υποσύνολα ανθρώπων της τοπικής κοινωνίας</w:t>
            </w:r>
            <w:r>
              <w:rPr>
                <w:rFonts w:eastAsia="Arial" w:cstheme="minorHAnsi"/>
                <w:color w:val="002060"/>
                <w:sz w:val="24"/>
                <w:szCs w:val="24"/>
                <w:lang w:val="el-GR"/>
              </w:rPr>
              <w:t>.</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1"/>
              </w:numPr>
              <w:rPr>
                <w:rFonts w:eastAsia="Arial" w:cstheme="minorHAnsi"/>
                <w:color w:val="000000"/>
                <w:sz w:val="24"/>
                <w:szCs w:val="24"/>
                <w:lang w:val="el-GR"/>
              </w:rPr>
            </w:pPr>
            <w:r>
              <w:rPr>
                <w:rFonts w:eastAsia="Arial" w:cstheme="minorHAnsi"/>
                <w:color w:val="000000"/>
                <w:sz w:val="24"/>
                <w:szCs w:val="24"/>
                <w:lang w:val="el-GR"/>
              </w:rPr>
              <w:t xml:space="preserve"> ΕΠΙΚΟΙΝΩΝΙΑΚΗ ΠΕΡΙΓΡΑΦΗ ΦΥΣΙΚΟΥ ΑΝΤΙΚΕΙΜΕΝΟΥ ΠΡΑΞΗΣ </w:t>
            </w:r>
          </w:p>
          <w:p>
            <w:pPr>
              <w:tabs>
                <w:tab w:val="left" w:pos="77"/>
              </w:tabs>
              <w:ind w:left="108" w:right="108"/>
              <w:rPr>
                <w:rFonts w:eastAsia="Arial" w:cstheme="minorHAnsi"/>
                <w:color w:val="000000"/>
                <w:sz w:val="24"/>
                <w:szCs w:val="24"/>
                <w:lang w:val="el-GR"/>
              </w:rPr>
            </w:pPr>
          </w:p>
          <w:p>
            <w:pPr>
              <w:shd w:val="clear" w:color="auto" w:fill="EAF1DD" w:themeFill="accent3" w:themeFillTint="33"/>
              <w:spacing w:after="120"/>
              <w:ind w:left="415" w:right="108"/>
              <w:rPr>
                <w:rFonts w:eastAsia="Arial" w:cstheme="minorHAnsi"/>
                <w:color w:val="000000"/>
                <w:sz w:val="24"/>
                <w:szCs w:val="24"/>
                <w:lang w:val="el-GR"/>
              </w:rPr>
            </w:pPr>
            <w:r>
              <w:rPr>
                <w:rFonts w:eastAsia="Arial" w:cstheme="minorHAnsi"/>
                <w:b/>
                <w:color w:val="002060"/>
                <w:sz w:val="24"/>
                <w:szCs w:val="24"/>
                <w:lang w:val="el-GR"/>
              </w:rPr>
              <w:t>Ο Δικαιούχος +++  στο πλαίσιο συνέχισης λειτουργίας των</w:t>
            </w:r>
            <w:r>
              <w:rPr>
                <w:rFonts w:hint="default" w:eastAsia="Arial" w:cstheme="minorHAnsi"/>
                <w:b/>
                <w:color w:val="002060"/>
                <w:sz w:val="24"/>
                <w:szCs w:val="24"/>
                <w:lang w:val="el-GR"/>
              </w:rPr>
              <w:t xml:space="preserve"> Δομών ΚΔΗΦ - ΑμεΑ,</w:t>
            </w:r>
            <w:r>
              <w:rPr>
                <w:rFonts w:eastAsia="Arial" w:cstheme="minorHAnsi"/>
                <w:b/>
                <w:color w:val="002060"/>
                <w:sz w:val="24"/>
                <w:szCs w:val="24"/>
                <w:lang w:val="el-GR"/>
              </w:rPr>
              <w:t xml:space="preserve"> συνεχίζει τη λειτουργία της με ένα (1) Υποέργο ως εξής: «Συνέχιση λειτουργίας της Δομής</w:t>
            </w:r>
            <w:r>
              <w:rPr>
                <w:rFonts w:hint="default" w:eastAsia="Arial" w:cstheme="minorHAnsi"/>
                <w:b/>
                <w:color w:val="002060"/>
                <w:sz w:val="24"/>
                <w:szCs w:val="24"/>
                <w:lang w:val="el-GR"/>
              </w:rPr>
              <w:t xml:space="preserve"> ΚΔΗΦ - ΑμεΑ “</w:t>
            </w:r>
            <w:r>
              <w:rPr>
                <w:rFonts w:eastAsia="Arial" w:cstheme="minorHAnsi"/>
                <w:b/>
                <w:color w:val="002060"/>
                <w:sz w:val="24"/>
                <w:szCs w:val="24"/>
                <w:lang w:val="el-GR"/>
              </w:rPr>
              <w:t>++</w:t>
            </w:r>
            <w:r>
              <w:rPr>
                <w:rFonts w:hint="default" w:eastAsia="Arial" w:cstheme="minorHAnsi"/>
                <w:b/>
                <w:color w:val="002060"/>
                <w:sz w:val="24"/>
                <w:szCs w:val="24"/>
                <w:lang w:val="el-GR"/>
              </w:rPr>
              <w:t xml:space="preserve">+” </w:t>
            </w:r>
            <w:r>
              <w:rPr>
                <w:rFonts w:eastAsia="Arial" w:cstheme="minorHAnsi"/>
                <w:b/>
                <w:color w:val="002060"/>
                <w:sz w:val="24"/>
                <w:szCs w:val="24"/>
                <w:lang w:val="el-GR"/>
              </w:rPr>
              <w:t xml:space="preserve">» </w:t>
            </w:r>
            <w:r>
              <w:rPr>
                <w:rFonts w:eastAsia="Arial" w:cstheme="minorHAnsi"/>
                <w:b/>
                <w:color w:val="002060"/>
                <w:sz w:val="24"/>
                <w:szCs w:val="24"/>
                <w:lang w:val="el-GR"/>
              </w:rPr>
              <w:br w:type="textWrapping"/>
            </w:r>
            <w:r>
              <w:rPr>
                <w:rFonts w:eastAsia="Arial" w:cstheme="minorHAnsi"/>
                <w:b/>
                <w:color w:val="002060"/>
                <w:sz w:val="24"/>
                <w:szCs w:val="24"/>
                <w:lang w:val="el-GR"/>
              </w:rPr>
              <w:t>Η συνέχιση  λειτουργίας της Πράξης στην ΠΠ ΕΣΠΑ 2021 – 2027, χρηματοδοτείται από πόρους του Ευρωπαϊκού Κοινωνικού Ταμείου+ (ΕΚΤ+) του Ε.Π. «Αττική 2021 – 2027», στο πλαίσιο του Στόχου Πολιτικής 04.</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1"/>
              </w:numPr>
              <w:shd w:val="clear" w:color="auto"/>
              <w:rPr>
                <w:rFonts w:eastAsia="Arial" w:cstheme="minorHAnsi"/>
                <w:i/>
                <w:iCs/>
                <w:color w:val="000000"/>
                <w:sz w:val="24"/>
                <w:szCs w:val="24"/>
                <w:lang w:val="el-GR"/>
              </w:rPr>
            </w:pPr>
            <w:r>
              <w:rPr>
                <w:rFonts w:eastAsia="Arial" w:cstheme="minorHAnsi"/>
                <w:color w:val="000000"/>
                <w:sz w:val="24"/>
                <w:szCs w:val="24"/>
                <w:lang w:val="el-GR"/>
              </w:rPr>
              <w:t xml:space="preserve"> ΜΕΘΟΔΟΛΟΓΙΑ ΥΛΟΠΟΙΗΣΗΣ </w:t>
            </w:r>
            <w:r>
              <w:rPr>
                <w:rFonts w:eastAsia="Arial" w:cstheme="minorHAnsi"/>
                <w:i/>
                <w:iCs/>
                <w:color w:val="000000"/>
                <w:sz w:val="24"/>
                <w:szCs w:val="24"/>
                <w:lang w:val="el-GR"/>
              </w:rPr>
              <w:t>(επιλογή μεθοδολογίας και ανάλυση της υλοποίησης της πράξης ή των επιμέρους υποέργων αυτής, με ιδιαίτερη αναφορά στη συσχέτιση της υλοποίησης των επί μέρους υποέργων της πράξης)</w:t>
            </w:r>
          </w:p>
          <w:p>
            <w:pPr>
              <w:shd w:val="clear" w:color="auto"/>
              <w:tabs>
                <w:tab w:val="left" w:pos="76"/>
                <w:tab w:val="left" w:pos="108"/>
              </w:tabs>
              <w:ind w:left="141" w:right="108"/>
              <w:rPr>
                <w:rFonts w:eastAsia="Arial" w:cstheme="minorHAnsi"/>
                <w:color w:val="000000"/>
                <w:sz w:val="24"/>
                <w:szCs w:val="24"/>
                <w:lang w:val="el-GR"/>
              </w:rPr>
            </w:pPr>
          </w:p>
          <w:p>
            <w:pPr>
              <w:shd w:val="clear" w:color="auto" w:fill="EAF1DD" w:themeFill="accent3" w:themeFillTint="33"/>
              <w:spacing w:after="120"/>
              <w:ind w:left="415" w:right="108"/>
              <w:rPr>
                <w:rFonts w:eastAsia="Arial" w:cstheme="minorHAnsi"/>
                <w:b/>
                <w:color w:val="000000"/>
                <w:sz w:val="26"/>
                <w:szCs w:val="26"/>
                <w:lang w:val="el-GR"/>
              </w:rPr>
            </w:pPr>
            <w:r>
              <w:rPr>
                <w:rFonts w:eastAsia="Arial" w:cstheme="minorHAnsi"/>
                <w:b/>
                <w:color w:val="002060"/>
                <w:sz w:val="24"/>
                <w:szCs w:val="24"/>
                <w:shd w:val="clear" w:color="auto" w:fill="EAF1DD" w:themeFill="accent3" w:themeFillTint="33"/>
                <w:lang w:val="el-GR"/>
              </w:rPr>
              <w:t>Η Πράξη περιλαμβάνει ένα (1) Υποέργο, το οποίο θα υλοποιηθεί με Ίδια Μέσα</w:t>
            </w:r>
            <w:r>
              <w:rPr>
                <w:rFonts w:hint="default" w:eastAsia="Arial" w:cstheme="minorHAnsi"/>
                <w:b/>
                <w:color w:val="002060"/>
                <w:sz w:val="24"/>
                <w:szCs w:val="24"/>
                <w:shd w:val="clear" w:color="auto" w:fill="EAF1DD" w:themeFill="accent3" w:themeFillTint="33"/>
                <w:lang w:val="el-GR"/>
              </w:rPr>
              <w:t xml:space="preserve"> - </w:t>
            </w:r>
            <w:r>
              <w:rPr>
                <w:rFonts w:cstheme="minorHAnsi"/>
                <w:b/>
                <w:color w:val="002060"/>
                <w:sz w:val="24"/>
                <w:szCs w:val="24"/>
                <w:shd w:val="clear" w:color="auto" w:fill="EAF1DD" w:themeFill="accent3" w:themeFillTint="33"/>
                <w:lang w:val="el-GR"/>
              </w:rPr>
              <w:br w:type="textWrapping"/>
            </w:r>
            <w:r>
              <w:rPr>
                <w:rFonts w:eastAsia="Arial" w:cstheme="minorHAnsi"/>
                <w:b/>
                <w:color w:val="002060"/>
                <w:sz w:val="24"/>
                <w:szCs w:val="24"/>
                <w:shd w:val="clear" w:color="auto" w:fill="EAF1DD" w:themeFill="accent3" w:themeFillTint="33"/>
                <w:lang w:val="el-GR"/>
              </w:rPr>
              <w:t>«Συνέχιση λειτουργίας της Δομής</w:t>
            </w:r>
            <w:r>
              <w:rPr>
                <w:rFonts w:hint="default" w:eastAsia="Arial" w:cstheme="minorHAnsi"/>
                <w:b/>
                <w:color w:val="002060"/>
                <w:sz w:val="24"/>
                <w:szCs w:val="24"/>
                <w:shd w:val="clear" w:color="auto" w:fill="EAF1DD" w:themeFill="accent3" w:themeFillTint="33"/>
                <w:lang w:val="el-GR"/>
              </w:rPr>
              <w:t xml:space="preserve"> ΚΔΗΦ - ΑμεΑ “</w:t>
            </w:r>
            <w:r>
              <w:rPr>
                <w:rFonts w:eastAsia="Arial" w:cstheme="minorHAnsi"/>
                <w:b/>
                <w:color w:val="002060"/>
                <w:sz w:val="24"/>
                <w:szCs w:val="24"/>
                <w:shd w:val="clear" w:color="auto" w:fill="EAF1DD" w:themeFill="accent3" w:themeFillTint="33"/>
                <w:lang w:val="el-GR"/>
              </w:rPr>
              <w:t>+++</w:t>
            </w:r>
            <w:r>
              <w:rPr>
                <w:rFonts w:hint="default" w:eastAsia="Arial" w:cstheme="minorHAnsi"/>
                <w:b/>
                <w:color w:val="002060"/>
                <w:sz w:val="24"/>
                <w:szCs w:val="24"/>
                <w:shd w:val="clear" w:color="auto" w:fill="EAF1DD" w:themeFill="accent3" w:themeFillTint="33"/>
                <w:lang w:val="el-GR"/>
              </w:rPr>
              <w:t>”</w:t>
            </w:r>
            <w:r>
              <w:rPr>
                <w:rFonts w:eastAsia="Arial" w:cstheme="minorHAnsi"/>
                <w:b/>
                <w:color w:val="002060"/>
                <w:sz w:val="24"/>
                <w:szCs w:val="24"/>
                <w:shd w:val="clear" w:color="auto" w:fill="EAF1DD" w:themeFill="accent3" w:themeFillTint="33"/>
                <w:lang w:val="el-GR"/>
              </w:rPr>
              <w:t>»</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1"/>
              </w:numPr>
              <w:shd w:val="clear" w:color="auto"/>
              <w:rPr>
                <w:rFonts w:eastAsia="Arial" w:cstheme="minorHAnsi"/>
                <w:color w:val="000000"/>
                <w:sz w:val="24"/>
                <w:szCs w:val="24"/>
              </w:rPr>
            </w:pPr>
            <w:r>
              <w:rPr>
                <w:rFonts w:eastAsia="Arial" w:cstheme="minorHAnsi"/>
                <w:color w:val="000000"/>
                <w:sz w:val="24"/>
                <w:szCs w:val="24"/>
                <w:lang w:val="el-GR"/>
              </w:rPr>
              <w:t xml:space="preserve"> </w:t>
            </w:r>
            <w:r>
              <w:rPr>
                <w:rFonts w:eastAsia="Arial" w:cstheme="minorHAnsi"/>
                <w:color w:val="000000"/>
                <w:sz w:val="24"/>
                <w:szCs w:val="24"/>
              </w:rPr>
              <w:t xml:space="preserve">ΠΑΡΑΔΟΤΕΑ ΠΡΑΞΗΣ </w:t>
            </w:r>
          </w:p>
          <w:p>
            <w:pPr>
              <w:shd w:val="clear" w:color="auto"/>
              <w:tabs>
                <w:tab w:val="left" w:pos="76"/>
              </w:tabs>
              <w:ind w:left="141" w:right="108"/>
              <w:rPr>
                <w:rFonts w:eastAsia="Arial" w:cstheme="minorHAnsi"/>
                <w:color w:val="000000"/>
                <w:sz w:val="24"/>
                <w:szCs w:val="24"/>
              </w:rPr>
            </w:pPr>
          </w:p>
          <w:p>
            <w:pPr>
              <w:shd w:val="clear" w:color="auto" w:fill="EAF1DD" w:themeFill="accent3" w:themeFillTint="33"/>
              <w:spacing w:after="120"/>
              <w:ind w:left="415" w:right="108"/>
              <w:rPr>
                <w:rFonts w:eastAsia="Arial" w:cstheme="minorHAnsi"/>
                <w:b/>
                <w:color w:val="002060"/>
                <w:sz w:val="24"/>
                <w:szCs w:val="24"/>
                <w:shd w:val="clear" w:color="auto" w:fill="EAF1DD" w:themeFill="accent3" w:themeFillTint="33"/>
                <w:lang w:val="el-GR"/>
              </w:rPr>
            </w:pPr>
            <w:r>
              <w:rPr>
                <w:rFonts w:eastAsia="Arial" w:cstheme="minorHAnsi"/>
                <w:b/>
                <w:color w:val="002060"/>
                <w:sz w:val="24"/>
                <w:szCs w:val="24"/>
                <w:shd w:val="clear" w:color="auto" w:fill="EAF1DD" w:themeFill="accent3" w:themeFillTint="33"/>
                <w:lang w:val="el-GR"/>
              </w:rPr>
              <w:t>Η Πράξη θα υλοποιηθεί με  ένα (1) Υποέργο</w:t>
            </w:r>
            <w:r>
              <w:rPr>
                <w:rFonts w:hint="default" w:eastAsia="Arial" w:cstheme="minorHAnsi"/>
                <w:b/>
                <w:color w:val="002060"/>
                <w:sz w:val="24"/>
                <w:szCs w:val="24"/>
                <w:shd w:val="clear" w:color="auto" w:fill="EAF1DD" w:themeFill="accent3" w:themeFillTint="33"/>
                <w:lang w:val="el-GR"/>
              </w:rPr>
              <w:t xml:space="preserve">, </w:t>
            </w:r>
            <w:r>
              <w:rPr>
                <w:rFonts w:eastAsia="Arial" w:cstheme="minorHAnsi"/>
                <w:b/>
                <w:color w:val="002060"/>
                <w:sz w:val="24"/>
                <w:szCs w:val="24"/>
                <w:shd w:val="clear" w:color="auto" w:fill="EAF1DD" w:themeFill="accent3" w:themeFillTint="33"/>
                <w:lang w:val="el-GR"/>
              </w:rPr>
              <w:t>με ένα (1) Πακέτο Εργασίας</w:t>
            </w:r>
            <w:r>
              <w:rPr>
                <w:rFonts w:hint="default" w:eastAsia="Arial" w:cstheme="minorHAnsi"/>
                <w:b/>
                <w:color w:val="002060"/>
                <w:sz w:val="24"/>
                <w:szCs w:val="24"/>
                <w:shd w:val="clear" w:color="auto" w:fill="EAF1DD" w:themeFill="accent3" w:themeFillTint="33"/>
                <w:lang w:val="el-GR"/>
              </w:rPr>
              <w:t xml:space="preserve"> και με Παραδοτέα όπως περιγράφονται παρακάτω.</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eastAsia="Arial" w:cstheme="minorHAnsi"/>
                <w:b/>
                <w:color w:val="002060"/>
                <w:sz w:val="24"/>
                <w:szCs w:val="24"/>
                <w:shd w:val="clear" w:color="auto" w:fill="EAF1DD" w:themeFill="accent3" w:themeFillTint="33"/>
                <w:lang w:val="el-GR"/>
              </w:rPr>
              <w:t>Π.Ε.1 Συνέχιση λειτουργίας της Δομής</w:t>
            </w:r>
            <w:r>
              <w:rPr>
                <w:rFonts w:hint="default" w:eastAsia="Arial" w:cstheme="minorHAnsi"/>
                <w:b/>
                <w:color w:val="002060"/>
                <w:sz w:val="24"/>
                <w:szCs w:val="24"/>
                <w:shd w:val="clear" w:color="auto" w:fill="EAF1DD" w:themeFill="accent3" w:themeFillTint="33"/>
                <w:lang w:val="el-GR"/>
              </w:rPr>
              <w:t xml:space="preserve"> ΚΔΗΦ - ΑμεΑ “</w:t>
            </w:r>
            <w:r>
              <w:rPr>
                <w:rFonts w:eastAsia="Arial" w:cstheme="minorHAnsi"/>
                <w:b/>
                <w:color w:val="002060"/>
                <w:sz w:val="24"/>
                <w:szCs w:val="24"/>
                <w:shd w:val="clear" w:color="auto" w:fill="EAF1DD" w:themeFill="accent3" w:themeFillTint="33"/>
                <w:lang w:val="el-GR"/>
              </w:rPr>
              <w:t>+++</w:t>
            </w:r>
            <w:r>
              <w:rPr>
                <w:rFonts w:hint="default" w:eastAsia="Arial" w:cstheme="minorHAnsi"/>
                <w:b/>
                <w:color w:val="002060"/>
                <w:sz w:val="24"/>
                <w:szCs w:val="24"/>
                <w:shd w:val="clear" w:color="auto" w:fill="EAF1DD" w:themeFill="accent3" w:themeFillTint="33"/>
                <w:lang w:val="el-GR"/>
              </w:rPr>
              <w:t>”</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Π.1.1.</w:t>
            </w:r>
            <w:r>
              <w:rPr>
                <w:rFonts w:hint="default" w:eastAsia="Arial" w:cstheme="minorHAnsi"/>
                <w:b/>
                <w:color w:val="002060"/>
                <w:sz w:val="24"/>
                <w:szCs w:val="24"/>
                <w:shd w:val="clear" w:color="auto" w:fill="EAF1DD" w:themeFill="accent3" w:themeFillTint="33"/>
                <w:lang w:val="en-US"/>
              </w:rPr>
              <w:t xml:space="preserve"> </w:t>
            </w:r>
            <w:r>
              <w:rPr>
                <w:rFonts w:hint="default" w:eastAsia="Arial" w:cstheme="minorHAnsi"/>
                <w:b/>
                <w:color w:val="002060"/>
                <w:sz w:val="24"/>
                <w:szCs w:val="24"/>
                <w:shd w:val="clear" w:color="auto" w:fill="EAF1DD" w:themeFill="accent3" w:themeFillTint="33"/>
                <w:lang w:val="el-GR"/>
              </w:rPr>
              <w:t>Πρόγραμμα παρεχόμενων υπηρεσιών της Δομής.</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Π.1.2.</w:t>
            </w:r>
            <w:r>
              <w:rPr>
                <w:rFonts w:hint="default" w:eastAsia="Arial" w:cstheme="minorHAnsi"/>
                <w:b/>
                <w:color w:val="002060"/>
                <w:sz w:val="24"/>
                <w:szCs w:val="24"/>
                <w:shd w:val="clear" w:color="auto" w:fill="EAF1DD" w:themeFill="accent3" w:themeFillTint="33"/>
                <w:lang w:val="en-US"/>
              </w:rPr>
              <w:t xml:space="preserve"> </w:t>
            </w:r>
            <w:r>
              <w:rPr>
                <w:rFonts w:hint="default" w:eastAsia="Arial" w:cstheme="minorHAnsi"/>
                <w:b/>
                <w:color w:val="002060"/>
                <w:sz w:val="24"/>
                <w:szCs w:val="24"/>
                <w:shd w:val="clear" w:color="auto" w:fill="EAF1DD" w:themeFill="accent3" w:themeFillTint="33"/>
                <w:lang w:val="el-GR"/>
              </w:rPr>
              <w:t>Εξατομικευμένο πλάνο εκπαίδευσης, φροντίδας και αποκατάστασης,</w:t>
            </w:r>
            <w:r>
              <w:rPr>
                <w:rFonts w:hint="default" w:eastAsia="Arial" w:cstheme="minorHAnsi"/>
                <w:b/>
                <w:color w:val="002060"/>
                <w:sz w:val="24"/>
                <w:szCs w:val="24"/>
                <w:shd w:val="clear" w:color="auto" w:fill="EAF1DD" w:themeFill="accent3" w:themeFillTint="33"/>
                <w:lang w:val="en-US"/>
              </w:rPr>
              <w:t xml:space="preserve"> </w:t>
            </w:r>
            <w:r>
              <w:rPr>
                <w:rFonts w:hint="default" w:eastAsia="Arial" w:cstheme="minorHAnsi"/>
                <w:b/>
                <w:color w:val="002060"/>
                <w:sz w:val="24"/>
                <w:szCs w:val="24"/>
                <w:shd w:val="clear" w:color="auto" w:fill="EAF1DD" w:themeFill="accent3" w:themeFillTint="33"/>
                <w:lang w:val="el-GR"/>
              </w:rPr>
              <w:t>συμπεριλαμβανομένων δράσεων πρώιμης παρέμβασης, ανά ωφελούμενο.</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Π.1.3.</w:t>
            </w:r>
            <w:r>
              <w:rPr>
                <w:rFonts w:hint="default" w:eastAsia="Arial" w:cstheme="minorHAnsi"/>
                <w:b/>
                <w:color w:val="002060"/>
                <w:sz w:val="24"/>
                <w:szCs w:val="24"/>
                <w:shd w:val="clear" w:color="auto" w:fill="EAF1DD" w:themeFill="accent3" w:themeFillTint="33"/>
                <w:lang w:val="en-US"/>
              </w:rPr>
              <w:t xml:space="preserve"> </w:t>
            </w:r>
            <w:r>
              <w:rPr>
                <w:rFonts w:hint="default" w:eastAsia="Arial" w:cstheme="minorHAnsi"/>
                <w:b/>
                <w:color w:val="002060"/>
                <w:sz w:val="24"/>
                <w:szCs w:val="24"/>
                <w:shd w:val="clear" w:color="auto" w:fill="EAF1DD" w:themeFill="accent3" w:themeFillTint="33"/>
                <w:lang w:val="el-GR"/>
              </w:rPr>
              <w:t>Ατομικό μηνιαίο δελτίο παρακολούθησης.</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Π.1.4.</w:t>
            </w:r>
            <w:r>
              <w:rPr>
                <w:rFonts w:hint="default" w:eastAsia="Arial" w:cstheme="minorHAnsi"/>
                <w:b/>
                <w:color w:val="002060"/>
                <w:sz w:val="24"/>
                <w:szCs w:val="24"/>
                <w:shd w:val="clear" w:color="auto" w:fill="EAF1DD" w:themeFill="accent3" w:themeFillTint="33"/>
                <w:lang w:val="en-US"/>
              </w:rPr>
              <w:t xml:space="preserve"> </w:t>
            </w:r>
            <w:r>
              <w:rPr>
                <w:rFonts w:hint="default" w:eastAsia="Arial" w:cstheme="minorHAnsi"/>
                <w:b/>
                <w:color w:val="002060"/>
                <w:sz w:val="24"/>
                <w:szCs w:val="24"/>
                <w:shd w:val="clear" w:color="auto" w:fill="EAF1DD" w:themeFill="accent3" w:themeFillTint="33"/>
                <w:lang w:val="el-GR"/>
              </w:rPr>
              <w:t>Τετράδιο συνεδριών και επικοινωνίας.</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Π.1.5.</w:t>
            </w:r>
            <w:r>
              <w:rPr>
                <w:rFonts w:hint="default" w:eastAsia="Arial" w:cstheme="minorHAnsi"/>
                <w:b/>
                <w:color w:val="002060"/>
                <w:sz w:val="24"/>
                <w:szCs w:val="24"/>
                <w:shd w:val="clear" w:color="auto" w:fill="EAF1DD" w:themeFill="accent3" w:themeFillTint="33"/>
                <w:lang w:val="en-US"/>
              </w:rPr>
              <w:t xml:space="preserve"> </w:t>
            </w:r>
            <w:r>
              <w:rPr>
                <w:rFonts w:hint="default" w:eastAsia="Arial" w:cstheme="minorHAnsi"/>
                <w:b/>
                <w:color w:val="002060"/>
                <w:sz w:val="24"/>
                <w:szCs w:val="24"/>
                <w:shd w:val="clear" w:color="auto" w:fill="EAF1DD" w:themeFill="accent3" w:themeFillTint="33"/>
                <w:lang w:val="el-GR"/>
              </w:rPr>
              <w:t>Συγκεντρωτικό Μηνιαίο Δελτίο Παρακολούθησης Ωφελουμένων, υπογεγραμμένο από τον Υπεύθυνο της Δομής.</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Π.1.6. Έντυπο και ψηφιακό υλικό συναντήσεων – συνεργασιών δικτύωσης.</w:t>
            </w:r>
          </w:p>
          <w:p>
            <w:pPr>
              <w:shd w:val="clear" w:color="auto" w:fill="EAF1DD" w:themeFill="accent3" w:themeFillTint="33"/>
              <w:spacing w:after="120"/>
              <w:ind w:left="415"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Π.1.7. Έντυπο και ψηφιακό υλικό από δράσεις δημοσιότητας.</w:t>
            </w:r>
          </w:p>
          <w:p>
            <w:pPr>
              <w:shd w:val="clear" w:color="auto" w:fill="EAF1DD" w:themeFill="accent3" w:themeFillTint="33"/>
              <w:spacing w:after="120"/>
              <w:ind w:left="415" w:right="108"/>
              <w:rPr>
                <w:rFonts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Π.1.8.Φάκελος με διαδικασία επιλογής ωφελουμένων, εφόσον απαιτείται.</w:t>
            </w:r>
            <w:r>
              <w:rPr>
                <w:rFonts w:cstheme="minorHAnsi"/>
                <w:sz w:val="24"/>
                <w:szCs w:val="24"/>
                <w:lang w:val="el-GR"/>
              </w:rPr>
              <w:br w:type="textWrapping"/>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1"/>
              </w:numPr>
              <w:rPr>
                <w:rFonts w:eastAsia="Arial" w:cstheme="minorHAnsi"/>
                <w:i/>
                <w:iCs/>
                <w:color w:val="000000"/>
                <w:sz w:val="24"/>
                <w:szCs w:val="24"/>
                <w:lang w:val="el-GR"/>
              </w:rPr>
            </w:pPr>
            <w:r>
              <w:rPr>
                <w:rFonts w:eastAsia="Arial" w:cstheme="minorHAnsi"/>
                <w:color w:val="000000"/>
                <w:sz w:val="24"/>
                <w:szCs w:val="24"/>
                <w:lang w:val="el-GR"/>
              </w:rPr>
              <w:t xml:space="preserve"> ΛΕΙΤΟΥΡΓΙΚΟΤΗΤΑ ΠΡΑΞΗΣ ΚΑΙ ΑΞΙΟΠΟΙΗΣΗ ΤΩΝ ΑΠΟΤΕΛΕΣΜΑΤΩΝ ΤΗΣ </w:t>
            </w:r>
            <w:r>
              <w:rPr>
                <w:rFonts w:eastAsia="Arial" w:cstheme="minorHAnsi"/>
                <w:i/>
                <w:iCs/>
                <w:color w:val="000000"/>
                <w:sz w:val="24"/>
                <w:szCs w:val="24"/>
                <w:lang w:val="el-GR"/>
              </w:rPr>
              <w:t xml:space="preserve">(αναφορά 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pPr>
              <w:ind w:left="425" w:right="108"/>
              <w:rPr>
                <w:rFonts w:eastAsia="Arial" w:cstheme="minorHAnsi"/>
                <w:color w:val="000000"/>
                <w:sz w:val="24"/>
                <w:szCs w:val="24"/>
                <w:lang w:val="el-GR"/>
              </w:rPr>
            </w:pPr>
          </w:p>
          <w:p>
            <w:pPr>
              <w:spacing w:after="120"/>
              <w:ind w:left="415" w:right="108"/>
              <w:jc w:val="both"/>
              <w:rPr>
                <w:rFonts w:eastAsia="Arial" w:cstheme="minorHAnsi"/>
                <w:color w:val="000000"/>
                <w:sz w:val="24"/>
                <w:szCs w:val="24"/>
                <w:lang w:val="el-GR"/>
              </w:rPr>
            </w:pPr>
            <w:r>
              <w:rPr>
                <w:rFonts w:eastAsia="Arial" w:cstheme="minorHAnsi"/>
                <w:b/>
                <w:color w:val="002060"/>
                <w:sz w:val="24"/>
                <w:szCs w:val="24"/>
                <w:shd w:val="clear" w:color="auto" w:fill="EAF1DD" w:themeFill="accent3" w:themeFillTint="33"/>
                <w:lang w:val="el-GR"/>
              </w:rPr>
              <w:t>Η πράξη είναι συμβατή με την Εθνική Στρατηγική Κοινωνικής Ένταξης (ΕΣΚΕ) που έχει εκπονηθεί από το Υπουργείο Εργασίας και Κοινωνικών Υποθέσεων, η οποία θέτει τις προτεραιότητες της Ελληνικής Πολιτείας για την καταπολέμηση της φτώχειας και του κοινωνικού αποκλεισμού, και με το Εθνικό Σχέδιο Δράσης για τα Δικαιώματα των Ατόμων με Αναπηρία σε συνδυασμό με την Στρατηγική για την Αποϊδρυματοποίηση στην Ελλάδα.</w:t>
            </w:r>
            <w:r>
              <w:rPr>
                <w:sz w:val="24"/>
                <w:szCs w:val="24"/>
                <w:lang w:val="el-GR"/>
              </w:rPr>
              <w:br w:type="textWrapping"/>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1"/>
              </w:numPr>
              <w:rPr>
                <w:rFonts w:eastAsia="Arial" w:cstheme="minorHAnsi"/>
                <w:i/>
                <w:iCs/>
                <w:color w:val="000000"/>
                <w:sz w:val="24"/>
                <w:szCs w:val="24"/>
                <w:lang w:val="el-GR"/>
              </w:rPr>
            </w:pPr>
            <w:r>
              <w:rPr>
                <w:rFonts w:eastAsia="Arial" w:cstheme="minorHAnsi"/>
                <w:color w:val="000000"/>
                <w:sz w:val="24"/>
                <w:szCs w:val="24"/>
                <w:lang w:val="el-GR"/>
              </w:rPr>
              <w:t xml:space="preserve"> 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 </w:t>
            </w:r>
            <w:r>
              <w:rPr>
                <w:rFonts w:eastAsia="Arial" w:cstheme="minorHAnsi"/>
                <w:i/>
                <w:iCs/>
                <w:color w:val="000000"/>
                <w:sz w:val="24"/>
                <w:szCs w:val="24"/>
                <w:lang w:val="el-GR"/>
              </w:rPr>
              <w:t>(οι δραστηριότητες επικοινωνίας θα πρέπει να είναι ανάλογες του μεγέθους της πράξης)</w:t>
            </w:r>
          </w:p>
          <w:p>
            <w:pPr>
              <w:tabs>
                <w:tab w:val="left" w:pos="76"/>
                <w:tab w:val="left" w:pos="108"/>
              </w:tabs>
              <w:ind w:left="141" w:right="108"/>
              <w:rPr>
                <w:rFonts w:eastAsia="Arial" w:cstheme="minorHAnsi"/>
                <w:color w:val="000000"/>
                <w:sz w:val="24"/>
                <w:szCs w:val="24"/>
                <w:lang w:val="el-GR"/>
              </w:rPr>
            </w:pPr>
          </w:p>
          <w:p>
            <w:pPr>
              <w:spacing w:after="120"/>
              <w:ind w:left="415" w:right="108"/>
              <w:rPr>
                <w:rFonts w:hint="default" w:eastAsia="Arial" w:cstheme="minorHAnsi"/>
                <w:color w:val="000000"/>
                <w:sz w:val="24"/>
                <w:szCs w:val="24"/>
                <w:lang w:val="el-GR"/>
              </w:rPr>
            </w:pPr>
            <w:r>
              <w:rPr>
                <w:rFonts w:eastAsia="Arial" w:cstheme="minorHAnsi"/>
                <w:b/>
                <w:color w:val="002060"/>
                <w:sz w:val="24"/>
                <w:szCs w:val="24"/>
                <w:shd w:val="clear" w:color="auto" w:fill="EAF1DD" w:themeFill="accent3" w:themeFillTint="33"/>
                <w:lang w:val="el-GR"/>
              </w:rPr>
              <w:t>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και</w:t>
            </w:r>
            <w:r>
              <w:rPr>
                <w:rFonts w:hint="default" w:eastAsia="Arial" w:cstheme="minorHAnsi"/>
                <w:b/>
                <w:color w:val="002060"/>
                <w:sz w:val="24"/>
                <w:szCs w:val="24"/>
                <w:shd w:val="clear" w:color="auto" w:fill="EAF1DD" w:themeFill="accent3" w:themeFillTint="33"/>
                <w:lang w:val="el-GR"/>
              </w:rPr>
              <w:t xml:space="preserve"> </w:t>
            </w:r>
            <w:r>
              <w:rPr>
                <w:rFonts w:eastAsia="Arial" w:cstheme="minorHAnsi"/>
                <w:b/>
                <w:color w:val="002060"/>
                <w:sz w:val="24"/>
                <w:szCs w:val="24"/>
                <w:shd w:val="clear" w:color="auto" w:fill="EAF1DD" w:themeFill="accent3" w:themeFillTint="33"/>
                <w:lang w:val="el-GR"/>
              </w:rPr>
              <w:t>50).</w:t>
            </w:r>
            <w:r>
              <w:rPr>
                <w:rFonts w:hint="default" w:eastAsia="Arial" w:cstheme="minorHAnsi"/>
                <w:b/>
                <w:color w:val="002060"/>
                <w:sz w:val="24"/>
                <w:szCs w:val="24"/>
                <w:shd w:val="clear" w:color="auto" w:fill="EAF1DD" w:themeFill="accent3" w:themeFillTint="33"/>
                <w:lang w:val="el-GR"/>
              </w:rPr>
              <w:t xml:space="preserve"> Ο</w:t>
            </w:r>
            <w:r>
              <w:rPr>
                <w:rFonts w:eastAsia="Arial" w:cstheme="minorHAnsi"/>
                <w:b/>
                <w:color w:val="002060"/>
                <w:sz w:val="24"/>
                <w:szCs w:val="24"/>
                <w:shd w:val="clear" w:color="auto" w:fill="EAF1DD" w:themeFill="accent3" w:themeFillTint="33"/>
                <w:lang w:val="el-GR"/>
              </w:rPr>
              <w:t>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και Φορείς ως προς τους στόχους και τα αναμενόμενα αποτελέσματα των δράσεων</w:t>
            </w:r>
            <w:r>
              <w:rPr>
                <w:rFonts w:hint="default" w:eastAsia="Arial" w:cstheme="minorHAnsi"/>
                <w:b/>
                <w:color w:val="002060"/>
                <w:sz w:val="24"/>
                <w:szCs w:val="24"/>
                <w:shd w:val="clear" w:color="auto" w:fill="EAF1DD" w:themeFill="accent3" w:themeFillTint="33"/>
                <w:lang w:val="el-GR"/>
              </w:rPr>
              <w:t xml:space="preserve"> των Δομών ΚΔΗΦ-ΑμεΑ.</w:t>
            </w:r>
          </w:p>
        </w:tc>
      </w:tr>
    </w:tbl>
    <w:p>
      <w:pPr>
        <w:ind w:left="127" w:right="121"/>
        <w:rPr>
          <w:rFonts w:eastAsia="Arial" w:cstheme="minorHAnsi"/>
          <w:color w:val="000000"/>
          <w:sz w:val="24"/>
          <w:szCs w:val="24"/>
          <w:lang w:val="el-GR"/>
        </w:rPr>
      </w:pPr>
    </w:p>
    <w:tbl>
      <w:tblPr>
        <w:tblStyle w:val="3"/>
        <w:tblW w:w="0" w:type="auto"/>
        <w:tblInd w:w="19" w:type="dxa"/>
        <w:tblLayout w:type="fixed"/>
        <w:tblCellMar>
          <w:top w:w="0" w:type="dxa"/>
          <w:left w:w="0" w:type="dxa"/>
          <w:bottom w:w="0" w:type="dxa"/>
          <w:right w:w="0" w:type="dxa"/>
        </w:tblCellMar>
      </w:tblPr>
      <w:tblGrid>
        <w:gridCol w:w="9781"/>
      </w:tblGrid>
      <w:tr>
        <w:tc>
          <w:tcPr>
            <w:tcW w:w="9781" w:type="dxa"/>
            <w:tcBorders>
              <w:top w:val="dotted" w:color="000000" w:sz="4" w:space="0"/>
              <w:left w:val="dotted" w:color="000000" w:sz="4" w:space="0"/>
              <w:bottom w:val="dotted" w:color="000000" w:sz="4" w:space="0"/>
              <w:right w:val="dotted" w:color="000000" w:sz="4" w:space="0"/>
            </w:tcBorders>
            <w:shd w:val="clear" w:color="auto" w:fill="F2F2F2"/>
            <w:vAlign w:val="center"/>
          </w:tcPr>
          <w:p>
            <w:pPr>
              <w:tabs>
                <w:tab w:val="left" w:pos="381"/>
              </w:tabs>
              <w:ind w:left="108" w:right="108"/>
              <w:jc w:val="center"/>
              <w:rPr>
                <w:rFonts w:eastAsia="Arial" w:cstheme="minorHAnsi"/>
                <w:b/>
                <w:bCs/>
                <w:color w:val="000000"/>
                <w:sz w:val="24"/>
                <w:szCs w:val="24"/>
                <w:lang w:val="el-GR"/>
              </w:rPr>
            </w:pPr>
            <w:r>
              <w:rPr>
                <w:rFonts w:eastAsia="Arial" w:cstheme="minorHAnsi"/>
                <w:b/>
                <w:bCs/>
                <w:color w:val="000000"/>
                <w:sz w:val="24"/>
                <w:szCs w:val="24"/>
                <w:lang w:val="el-GR"/>
              </w:rPr>
              <w:t>ΠΕΡΙΓΡΑΦΗ ΕΝΣΩΜΑΤΩΣΗΣ ΤΩΝ ΑΚΟΛΟΥΘΩΝ (ΟΡΙΖΟΝΤΙΩΝ) ΠΟΛΙΤΙΚΩΝ ΑΠΟ ΤΗΝ ΠΡΑΞΗ</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tcPr>
          <w:p>
            <w:pPr>
              <w:numPr>
                <w:ilvl w:val="0"/>
                <w:numId w:val="2"/>
              </w:numPr>
              <w:jc w:val="both"/>
              <w:rPr>
                <w:rFonts w:eastAsia="Arial" w:cstheme="minorHAnsi"/>
                <w:color w:val="000000"/>
                <w:sz w:val="24"/>
                <w:szCs w:val="24"/>
                <w:lang w:val="el-GR"/>
              </w:rPr>
            </w:pPr>
            <w:r>
              <w:rPr>
                <w:rFonts w:eastAsia="Arial" w:cstheme="minorHAnsi"/>
                <w:color w:val="000000"/>
                <w:sz w:val="24"/>
                <w:szCs w:val="24"/>
                <w:lang w:val="el-GR"/>
              </w:rPr>
              <w:t xml:space="preserve">ΠΡΟΑΣΠΙΣΗ ΚΑΙ ΠΡΟΑΓΩΓΗ ΤΗΣ ΙΣΟΤΗΤΑΣ ΜΕΤΑΞΥ ΑΝΔΡΩΝ ΚΑΙ ΓΥΝΑΙΚΩΝ: </w:t>
            </w:r>
          </w:p>
          <w:p>
            <w:pPr>
              <w:ind w:left="468" w:right="108"/>
              <w:jc w:val="both"/>
              <w:rPr>
                <w:rFonts w:eastAsia="Arial" w:cstheme="minorHAnsi"/>
                <w:color w:val="000000"/>
                <w:sz w:val="24"/>
                <w:szCs w:val="24"/>
                <w:lang w:val="el-GR"/>
              </w:rPr>
            </w:pPr>
          </w:p>
          <w:p>
            <w:pPr>
              <w:spacing w:after="120"/>
              <w:ind w:left="415" w:right="108"/>
              <w:rPr>
                <w:rFonts w:eastAsia="Arial" w:cstheme="minorHAnsi"/>
                <w:color w:val="000000"/>
                <w:sz w:val="24"/>
                <w:szCs w:val="24"/>
                <w:lang w:val="el-GR"/>
              </w:rPr>
            </w:pPr>
            <w:r>
              <w:rPr>
                <w:rFonts w:eastAsia="Arial" w:cstheme="minorHAnsi"/>
                <w:b/>
                <w:color w:val="002060"/>
                <w:sz w:val="24"/>
                <w:szCs w:val="24"/>
                <w:shd w:val="clear" w:color="auto" w:fill="EAF1DD" w:themeFill="accent3" w:themeFillTint="33"/>
                <w:lang w:val="el-GR"/>
              </w:rPr>
              <w:t>Πολιτική του Δικαιούχου είναι η προάσπιση και προαγωγή της ισότητας μεταξύ των πολιτών και ανάμεσα στα δύο φύλα.</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tcPr>
          <w:p>
            <w:pPr>
              <w:numPr>
                <w:ilvl w:val="0"/>
                <w:numId w:val="2"/>
              </w:numPr>
              <w:jc w:val="both"/>
              <w:rPr>
                <w:rFonts w:eastAsia="Arial" w:cstheme="minorHAnsi"/>
                <w:color w:val="000000"/>
                <w:sz w:val="24"/>
                <w:szCs w:val="24"/>
                <w:lang w:val="el-GR"/>
              </w:rPr>
            </w:pPr>
            <w:r>
              <w:rPr>
                <w:rFonts w:eastAsia="Arial" w:cstheme="minorHAnsi"/>
                <w:color w:val="000000"/>
                <w:sz w:val="24"/>
                <w:szCs w:val="24"/>
                <w:lang w:val="el-GR"/>
              </w:rPr>
              <w:t>ΑΠΟΤΡΟΠΗ ΚΑΘΕ ΔΙΑΚΡΙΣΗΣ ΛΟΓΩ ΦΥΛΟΥ, ΦΥΛΗΣ, ΕΘΝΟΤΙΚΗΣ ΚΑΤΑΓΩΓΗΣ, ΘΡΗΣΚΕΙΑΣ, ΠΕΠΟΙΘΗΣΕΩΝ, ΑΝΑΠΗΡΙΑΣ, ΗΛΙΚΙΑΣ, ΓΕΝΕΤΗΣΙΟΥ ΠΡΟΣΑΝΑΤΟΛΙΣΜΟΥ:</w:t>
            </w:r>
          </w:p>
          <w:p>
            <w:pPr>
              <w:ind w:left="465" w:right="108"/>
              <w:jc w:val="both"/>
              <w:rPr>
                <w:rFonts w:eastAsia="Arial" w:cstheme="minorHAnsi"/>
                <w:color w:val="000000"/>
                <w:sz w:val="24"/>
                <w:szCs w:val="24"/>
                <w:lang w:val="el-GR"/>
              </w:rPr>
            </w:pPr>
          </w:p>
          <w:p>
            <w:pPr>
              <w:spacing w:after="120"/>
              <w:ind w:left="415" w:right="108"/>
              <w:rPr>
                <w:rFonts w:eastAsia="Arial" w:cstheme="minorHAnsi"/>
                <w:color w:val="000000"/>
                <w:sz w:val="24"/>
                <w:szCs w:val="24"/>
                <w:lang w:val="el-GR"/>
              </w:rPr>
            </w:pPr>
            <w:r>
              <w:rPr>
                <w:rFonts w:eastAsia="Arial" w:cstheme="minorHAnsi"/>
                <w:b/>
                <w:color w:val="002060"/>
                <w:sz w:val="24"/>
                <w:szCs w:val="24"/>
                <w:shd w:val="clear" w:color="auto" w:fill="EAF1DD" w:themeFill="accent3" w:themeFillTint="33"/>
                <w:lang w:val="el-GR"/>
              </w:rPr>
              <w:t>Πολιτική του Δικαιούχου είναι η αποτροπή κάθε διάκρισης λόγω φύλλου, φυλής, εθνοτικής καταγωγής, θρησκείας, πεποιθήσεων, αναπηρίας, ηλικίας, γενετησίου προσανατολισμού κ.α.</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tcPr>
          <w:p>
            <w:pPr>
              <w:numPr>
                <w:ilvl w:val="0"/>
                <w:numId w:val="2"/>
              </w:numPr>
              <w:jc w:val="both"/>
              <w:rPr>
                <w:rFonts w:eastAsia="Arial" w:cstheme="minorHAnsi"/>
                <w:color w:val="000000"/>
                <w:sz w:val="24"/>
                <w:szCs w:val="24"/>
                <w:lang w:val="el-GR"/>
              </w:rPr>
            </w:pPr>
            <w:r>
              <w:rPr>
                <w:rFonts w:eastAsia="Arial" w:cstheme="minorHAnsi"/>
                <w:color w:val="000000"/>
                <w:sz w:val="24"/>
                <w:szCs w:val="24"/>
                <w:lang w:val="el-GR"/>
              </w:rPr>
              <w:t>ΔΙΑΣΦΑΛΙΣΗ ΤΗΣ ΠΡΟΣΒΑΣΙΜΟΤΗΤΑΣ ΑΤΟΜΩΝ ΜΕ ΑΝΑΠΗΡΙΑ :</w:t>
            </w:r>
          </w:p>
          <w:p>
            <w:pPr>
              <w:ind w:left="468" w:right="108"/>
              <w:jc w:val="both"/>
              <w:rPr>
                <w:rFonts w:eastAsia="Arial" w:cstheme="minorHAnsi"/>
                <w:color w:val="000000"/>
                <w:sz w:val="24"/>
                <w:szCs w:val="24"/>
                <w:lang w:val="el-GR"/>
              </w:rPr>
            </w:pPr>
          </w:p>
          <w:p>
            <w:pPr>
              <w:spacing w:after="120"/>
              <w:ind w:left="415" w:right="108"/>
              <w:jc w:val="both"/>
              <w:rPr>
                <w:rFonts w:eastAsia="Arial" w:cstheme="minorHAnsi"/>
                <w:color w:val="000000"/>
                <w:sz w:val="24"/>
                <w:szCs w:val="24"/>
                <w:lang w:val="el-GR"/>
              </w:rPr>
            </w:pPr>
            <w:r>
              <w:rPr>
                <w:rFonts w:eastAsia="Arial" w:cstheme="minorHAnsi"/>
                <w:b/>
                <w:color w:val="002060"/>
                <w:sz w:val="24"/>
                <w:szCs w:val="24"/>
                <w:shd w:val="clear" w:color="auto" w:fill="EAF1DD" w:themeFill="accent3" w:themeFillTint="33"/>
                <w:lang w:val="el-GR"/>
              </w:rPr>
              <w:t>Η</w:t>
            </w:r>
            <w:r>
              <w:rPr>
                <w:rFonts w:hint="default" w:eastAsia="Arial" w:cstheme="minorHAnsi"/>
                <w:b/>
                <w:color w:val="002060"/>
                <w:sz w:val="24"/>
                <w:szCs w:val="24"/>
                <w:shd w:val="clear" w:color="auto" w:fill="EAF1DD" w:themeFill="accent3" w:themeFillTint="33"/>
                <w:lang w:val="el-GR"/>
              </w:rPr>
              <w:t xml:space="preserve"> κτιριακή υποδομή της Δομής ΚΔΗΦ-ΑμεΑ </w:t>
            </w:r>
            <w:r>
              <w:rPr>
                <w:rFonts w:eastAsia="Arial" w:cstheme="minorHAnsi"/>
                <w:b/>
                <w:color w:val="002060"/>
                <w:sz w:val="24"/>
                <w:szCs w:val="24"/>
                <w:shd w:val="clear" w:color="auto" w:fill="EAF1DD" w:themeFill="accent3" w:themeFillTint="33"/>
                <w:lang w:val="el-GR"/>
              </w:rPr>
              <w:t>εξασφαλίζει</w:t>
            </w:r>
            <w:r>
              <w:rPr>
                <w:rFonts w:hint="default" w:eastAsia="Arial" w:cstheme="minorHAnsi"/>
                <w:b/>
                <w:color w:val="002060"/>
                <w:sz w:val="24"/>
                <w:szCs w:val="24"/>
                <w:shd w:val="clear" w:color="auto" w:fill="EAF1DD" w:themeFill="accent3" w:themeFillTint="33"/>
                <w:lang w:val="el-GR"/>
              </w:rPr>
              <w:t xml:space="preserve"> </w:t>
            </w:r>
            <w:r>
              <w:rPr>
                <w:rFonts w:eastAsia="Arial" w:cstheme="minorHAnsi"/>
                <w:b/>
                <w:color w:val="002060"/>
                <w:sz w:val="24"/>
                <w:szCs w:val="24"/>
                <w:shd w:val="clear" w:color="auto" w:fill="EAF1DD" w:themeFill="accent3" w:themeFillTint="33"/>
                <w:lang w:val="el-GR"/>
              </w:rPr>
              <w:t>την προσβασιμότητα και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 δεδομένου ότι ήδη εξυπηρετεί άτομα</w:t>
            </w:r>
            <w:r>
              <w:rPr>
                <w:rFonts w:hint="default" w:eastAsia="Arial" w:cstheme="minorHAnsi"/>
                <w:b/>
                <w:color w:val="002060"/>
                <w:sz w:val="24"/>
                <w:szCs w:val="24"/>
                <w:shd w:val="clear" w:color="auto" w:fill="EAF1DD" w:themeFill="accent3" w:themeFillTint="33"/>
                <w:lang w:val="el-GR"/>
              </w:rPr>
              <w:t xml:space="preserve"> με αναπηρία </w:t>
            </w:r>
            <w:r>
              <w:rPr>
                <w:rFonts w:eastAsia="Arial" w:cstheme="minorHAnsi"/>
                <w:b/>
                <w:color w:val="002060"/>
                <w:sz w:val="24"/>
                <w:szCs w:val="24"/>
                <w:shd w:val="clear" w:color="auto" w:fill="EAF1DD" w:themeFill="accent3" w:themeFillTint="33"/>
                <w:lang w:val="el-GR"/>
              </w:rPr>
              <w:t>και σύμφωνα με το συνημμένο στο Τεχνικό</w:t>
            </w:r>
            <w:r>
              <w:rPr>
                <w:rFonts w:hint="default" w:eastAsia="Arial" w:cstheme="minorHAnsi"/>
                <w:b/>
                <w:color w:val="002060"/>
                <w:sz w:val="24"/>
                <w:szCs w:val="24"/>
                <w:shd w:val="clear" w:color="auto" w:fill="EAF1DD" w:themeFill="accent3" w:themeFillTint="33"/>
                <w:lang w:val="el-GR"/>
              </w:rPr>
              <w:t xml:space="preserve"> Δελτίο Πράξης </w:t>
            </w:r>
            <w:r>
              <w:rPr>
                <w:rFonts w:eastAsia="Arial" w:cstheme="minorHAnsi"/>
                <w:b/>
                <w:color w:val="002060"/>
                <w:sz w:val="24"/>
                <w:szCs w:val="24"/>
                <w:shd w:val="clear" w:color="auto" w:fill="EAF1DD" w:themeFill="accent3" w:themeFillTint="33"/>
                <w:lang w:val="el-GR"/>
              </w:rPr>
              <w:t>έγγραφο τεκμηρίωσης της επάρκειας και της συμβατότητας του Παραρτήματος της Πρόσκλησης που αφορά στην εξειδίκευση του κριτηρίου αξιολόγησης «Εξασφάλιση της προσβασιμότητας στα άτομα με αναπηρία». Ο Δικαιούχος δεσμεύεται ότι θα τηρηθούν όλες οι απαιτήσεις του εν λόγω Παραρτήματος της Πρόσκλησης.</w:t>
            </w:r>
          </w:p>
        </w:tc>
      </w:tr>
      <w:tr>
        <w:tblPrEx>
          <w:tblCellMar>
            <w:top w:w="0" w:type="dxa"/>
            <w:left w:w="0" w:type="dxa"/>
            <w:bottom w:w="0" w:type="dxa"/>
            <w:right w:w="0" w:type="dxa"/>
          </w:tblCellMar>
        </w:tblPrEx>
        <w:tc>
          <w:tcPr>
            <w:tcW w:w="9781" w:type="dxa"/>
            <w:tcBorders>
              <w:top w:val="dotted" w:color="000000" w:sz="4" w:space="0"/>
              <w:left w:val="dotted" w:color="000000" w:sz="4" w:space="0"/>
              <w:bottom w:val="dotted" w:color="000000" w:sz="4" w:space="0"/>
              <w:right w:val="dotted" w:color="000000" w:sz="4" w:space="0"/>
            </w:tcBorders>
            <w:shd w:val="clear" w:color="auto" w:fill="FFFFFF"/>
          </w:tcPr>
          <w:p>
            <w:pPr>
              <w:numPr>
                <w:ilvl w:val="0"/>
                <w:numId w:val="2"/>
              </w:numPr>
              <w:jc w:val="both"/>
              <w:rPr>
                <w:rFonts w:eastAsia="Arial" w:cstheme="minorHAnsi"/>
                <w:color w:val="000000"/>
                <w:sz w:val="24"/>
                <w:szCs w:val="24"/>
                <w:lang w:val="el-GR"/>
              </w:rPr>
            </w:pPr>
            <w:r>
              <w:rPr>
                <w:rFonts w:eastAsia="Arial" w:cstheme="minorHAnsi"/>
                <w:b/>
                <w:bCs/>
                <w:color w:val="000000"/>
                <w:sz w:val="24"/>
                <w:szCs w:val="24"/>
                <w:lang w:val="el-GR"/>
              </w:rPr>
              <w:t xml:space="preserve"> </w:t>
            </w:r>
            <w:r>
              <w:rPr>
                <w:rFonts w:eastAsia="Arial" w:cstheme="minorHAnsi"/>
                <w:color w:val="000000"/>
                <w:sz w:val="24"/>
                <w:szCs w:val="24"/>
                <w:lang w:val="el-GR"/>
              </w:rPr>
              <w:t>ΑΡΧΗ ΤΗΣ ΒΙΩΣΙΜΗΣ ΑΝΑΠΤΥΞΗΣ ΚΑΙ ΔΙΑΣΦΑΛΙΣΗ ΤΗΣ ΠΡΟΩΘΗΣΗΣ ΤΩΝ ΑΠΑΙΤΗΣΕΩΝ ΠΕΡΙΒΑΛΛΟΝΤΙΚΗΣ ΠΡΟΣΤΑΣΙΑΣ, ΑΠΟΔΟΣΗΣ ΠΟΡΩΝ, ΜΕΤΡΙΑΣΜΟΥ ΚΛΙΜΑΤΙΚΗΣ ΑΛΛΑΓΗΣ ΚΑΙ ΠΡΟΣΤΑΣΙΑΣ ΒΙΟΠΟΙΚΙΛΟΤΗΤΑΣ, ΟΠΟΥ ΕΦΑΡΜΟΖΕΤΑΙ:</w:t>
            </w:r>
          </w:p>
          <w:p>
            <w:pPr>
              <w:ind w:left="468" w:right="108"/>
              <w:jc w:val="both"/>
              <w:rPr>
                <w:rFonts w:eastAsia="Arial" w:cstheme="minorHAnsi"/>
                <w:color w:val="000000"/>
                <w:sz w:val="24"/>
                <w:szCs w:val="24"/>
                <w:lang w:val="el-GR"/>
              </w:rPr>
            </w:pPr>
          </w:p>
          <w:p>
            <w:pPr>
              <w:spacing w:after="120"/>
              <w:ind w:left="415" w:right="108"/>
              <w:rPr>
                <w:rFonts w:eastAsia="Arial" w:cstheme="minorHAnsi"/>
                <w:color w:val="000000"/>
                <w:sz w:val="24"/>
                <w:szCs w:val="24"/>
              </w:rPr>
            </w:pPr>
            <w:r>
              <w:rPr>
                <w:rFonts w:eastAsia="Arial" w:cstheme="minorHAnsi"/>
                <w:b/>
                <w:color w:val="002060"/>
                <w:sz w:val="24"/>
                <w:szCs w:val="24"/>
                <w:shd w:val="clear" w:color="auto" w:fill="EAF1DD" w:themeFill="accent3" w:themeFillTint="33"/>
                <w:lang w:val="el-GR"/>
              </w:rPr>
              <w:t>Δεν αφορά στην Πράξη.</w:t>
            </w:r>
          </w:p>
        </w:tc>
      </w:tr>
    </w:tbl>
    <w:p>
      <w:pPr>
        <w:rPr>
          <w:rFonts w:cstheme="minorHAnsi"/>
          <w:sz w:val="24"/>
          <w:szCs w:val="24"/>
        </w:rPr>
        <w:sectPr>
          <w:headerReference r:id="rId9" w:type="default"/>
          <w:footerReference r:id="rId10" w:type="default"/>
          <w:pgSz w:w="11900" w:h="16820"/>
          <w:pgMar w:top="540" w:right="780" w:bottom="560" w:left="780" w:header="397" w:footer="227" w:gutter="0"/>
          <w:cols w:space="720" w:num="1"/>
        </w:sectPr>
      </w:pPr>
    </w:p>
    <w:tbl>
      <w:tblPr>
        <w:tblStyle w:val="3"/>
        <w:tblW w:w="0" w:type="auto"/>
        <w:tblInd w:w="19" w:type="dxa"/>
        <w:tblLayout w:type="fixed"/>
        <w:tblCellMar>
          <w:top w:w="0" w:type="dxa"/>
          <w:left w:w="0" w:type="dxa"/>
          <w:bottom w:w="0" w:type="dxa"/>
          <w:right w:w="0" w:type="dxa"/>
        </w:tblCellMar>
      </w:tblPr>
      <w:tblGrid>
        <w:gridCol w:w="9781"/>
      </w:tblGrid>
      <w:tr>
        <w:tblPrEx>
          <w:tblCellMar>
            <w:top w:w="0" w:type="dxa"/>
            <w:left w:w="0" w:type="dxa"/>
            <w:bottom w:w="0" w:type="dxa"/>
            <w:right w:w="0" w:type="dxa"/>
          </w:tblCellMar>
        </w:tblPrEx>
        <w:trPr>
          <w:cantSplit/>
        </w:trPr>
        <w:tc>
          <w:tcPr>
            <w:tcW w:w="9781" w:type="dxa"/>
            <w:shd w:val="clear" w:color="auto" w:fill="D9D9D9"/>
            <w:vAlign w:val="center"/>
          </w:tcPr>
          <w:p>
            <w:pPr>
              <w:keepLines/>
              <w:ind w:left="136" w:right="108"/>
              <w:rPr>
                <w:rFonts w:eastAsia="Arial" w:cstheme="minorHAnsi"/>
                <w:b/>
                <w:bCs/>
                <w:color w:val="000000"/>
                <w:sz w:val="24"/>
                <w:szCs w:val="24"/>
                <w:lang w:val="el-GR"/>
              </w:rPr>
            </w:pPr>
            <w:r>
              <w:rPr>
                <w:rFonts w:eastAsia="Arial" w:cstheme="minorHAnsi"/>
                <w:b/>
                <w:bCs/>
                <w:color w:val="000000"/>
                <w:sz w:val="24"/>
                <w:szCs w:val="24"/>
                <w:lang w:val="el-GR"/>
              </w:rPr>
              <w:t xml:space="preserve">ΤΜΗΜΑ Ε: ΣΥΝΑΦΕΙΑ ΠΡΑΞΗΣ ΜΕ ΤΟΥΣ ΣΤΟΧΟΥΣ ΚΑΙ ΤΑ ΑΠΟΤΕΛΕΣΜΑΤΑ ΤΟΥ ΠΡΟΓΡΑΜΜΑΤΟΣ </w:t>
            </w:r>
          </w:p>
        </w:tc>
      </w:tr>
    </w:tbl>
    <w:p>
      <w:pPr>
        <w:ind w:left="127" w:right="121"/>
        <w:jc w:val="both"/>
        <w:rPr>
          <w:rFonts w:eastAsia="Arial" w:cstheme="minorHAnsi"/>
          <w:color w:val="000000"/>
          <w:sz w:val="24"/>
          <w:szCs w:val="24"/>
          <w:lang w:val="el-GR"/>
        </w:rPr>
      </w:pPr>
    </w:p>
    <w:tbl>
      <w:tblPr>
        <w:tblStyle w:val="3"/>
        <w:tblW w:w="0" w:type="auto"/>
        <w:tblInd w:w="19" w:type="dxa"/>
        <w:tblLayout w:type="fixed"/>
        <w:tblCellMar>
          <w:top w:w="0" w:type="dxa"/>
          <w:left w:w="0" w:type="dxa"/>
          <w:bottom w:w="0" w:type="dxa"/>
          <w:right w:w="0" w:type="dxa"/>
        </w:tblCellMar>
      </w:tblPr>
      <w:tblGrid>
        <w:gridCol w:w="1035"/>
        <w:gridCol w:w="1400"/>
        <w:gridCol w:w="832"/>
        <w:gridCol w:w="1424"/>
        <w:gridCol w:w="3184"/>
        <w:gridCol w:w="767"/>
        <w:gridCol w:w="1139"/>
      </w:tblGrid>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2F2F2"/>
            <w:vAlign w:val="center"/>
          </w:tcPr>
          <w:p>
            <w:pPr>
              <w:tabs>
                <w:tab w:val="left" w:pos="381"/>
              </w:tabs>
              <w:ind w:left="108" w:right="108"/>
              <w:jc w:val="center"/>
              <w:rPr>
                <w:rFonts w:eastAsia="Arial" w:cstheme="minorHAnsi"/>
                <w:b/>
                <w:bCs/>
                <w:color w:val="000000"/>
                <w:sz w:val="24"/>
                <w:szCs w:val="24"/>
              </w:rPr>
            </w:pPr>
            <w:r>
              <w:rPr>
                <w:rFonts w:eastAsia="Arial" w:cstheme="minorHAnsi"/>
                <w:b/>
                <w:bCs/>
                <w:color w:val="000000"/>
                <w:sz w:val="24"/>
                <w:szCs w:val="24"/>
              </w:rPr>
              <w:t xml:space="preserve">ΣΚΟΠΙΜΟΤΗΤΑ ΠΡΑΞΗΣ </w:t>
            </w:r>
          </w:p>
        </w:tc>
      </w:tr>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3"/>
              </w:numPr>
              <w:rPr>
                <w:rFonts w:eastAsia="Arial" w:cstheme="minorHAnsi"/>
                <w:color w:val="000000"/>
                <w:sz w:val="24"/>
                <w:szCs w:val="24"/>
                <w:lang w:val="el-GR"/>
              </w:rPr>
            </w:pPr>
            <w:r>
              <w:rPr>
                <w:rFonts w:eastAsia="Arial" w:cstheme="minorHAnsi"/>
                <w:color w:val="000000"/>
                <w:sz w:val="24"/>
                <w:szCs w:val="24"/>
                <w:lang w:val="el-GR"/>
              </w:rPr>
              <w:t>ΑΝΑΓΚΑΙΟΤΗΤΑ ΠΡΑΞΗΣ (αναφορά της ανάγκης, του προβλήματος ή / και της αποτυχίας της αγοράς που θα αντιμετωπιστεί με την προτεινόμενη πράξη) :</w:t>
            </w:r>
          </w:p>
          <w:p>
            <w:pPr>
              <w:ind w:left="468" w:right="108"/>
              <w:rPr>
                <w:rFonts w:eastAsia="Arial" w:cstheme="minorHAnsi"/>
                <w:color w:val="000000"/>
                <w:sz w:val="24"/>
                <w:szCs w:val="24"/>
                <w:lang w:val="el-GR"/>
              </w:rPr>
            </w:pP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Η συνέχιση της λειτουργίας της Δομής ΚΔΗΦ - ΑμεΑ συνεισφέρει:</w:t>
            </w: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i) στη βελτίωση της ποιότητας ζωής των ατόμων με αναπηρία που χρήζουν υποστηρικτικών υπηρεσιών,</w:t>
            </w: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 xml:space="preserve">ii) στην ενίσχυση της κοινωνικής συνοχής και την πρόληψη φαινομένων περιθωριοποίησης και κοινωνικού αποκλεισμού, </w:t>
            </w: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iii) στην καταπολέμηση των διακρίσεων και την προώθηση της ισότητας των ευκαιριών,</w:t>
            </w: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n-US"/>
              </w:rPr>
              <w:t xml:space="preserve">iv) </w:t>
            </w:r>
            <w:r>
              <w:rPr>
                <w:rFonts w:hint="default" w:eastAsia="Arial" w:cstheme="minorHAnsi"/>
                <w:b/>
                <w:color w:val="002060"/>
                <w:sz w:val="24"/>
                <w:szCs w:val="24"/>
                <w:shd w:val="clear" w:color="auto" w:fill="EAF1DD" w:themeFill="accent3" w:themeFillTint="33"/>
                <w:lang w:val="el-GR"/>
              </w:rPr>
              <w:t>στην αποϊδρυματοποίηση των ατόμων με αναπηρία στοχεύοντας σε ένα βελτιωμένο επίπεδο ζωής.</w:t>
            </w:r>
          </w:p>
          <w:p>
            <w:pPr>
              <w:ind w:left="415" w:right="108"/>
              <w:jc w:val="both"/>
              <w:rPr>
                <w:rFonts w:hint="default" w:eastAsia="Arial" w:cstheme="minorHAnsi"/>
                <w:b/>
                <w:color w:val="002060"/>
                <w:sz w:val="24"/>
                <w:szCs w:val="24"/>
                <w:shd w:val="clear" w:color="auto" w:fill="EAF1DD" w:themeFill="accent3" w:themeFillTint="33"/>
                <w:lang w:val="el-GR"/>
              </w:rPr>
            </w:pP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 xml:space="preserve">Σε αυτο το σημείο ο Δικαιούχος περιγράφει </w:t>
            </w:r>
            <w:r>
              <w:rPr>
                <w:rFonts w:hint="default" w:eastAsia="Arial" w:cstheme="minorHAnsi"/>
                <w:b/>
                <w:color w:val="002060"/>
                <w:sz w:val="24"/>
                <w:szCs w:val="24"/>
                <w:u w:val="single"/>
                <w:shd w:val="clear" w:color="auto" w:fill="EAF1DD" w:themeFill="accent3" w:themeFillTint="33"/>
                <w:lang w:val="el-GR"/>
              </w:rPr>
              <w:t>συνοπτικά αποκλειστικά σε 1 (μία) παράγραφο</w:t>
            </w:r>
            <w:r>
              <w:rPr>
                <w:rFonts w:hint="default" w:eastAsia="Arial" w:cstheme="minorHAnsi"/>
                <w:b/>
                <w:color w:val="002060"/>
                <w:sz w:val="24"/>
                <w:szCs w:val="24"/>
                <w:shd w:val="clear" w:color="auto" w:fill="EAF1DD" w:themeFill="accent3" w:themeFillTint="33"/>
                <w:lang w:val="el-GR"/>
              </w:rPr>
              <w:t xml:space="preserve"> την αναγκαιότητα συνέχισης λειτουργίας της Δομής ΚΔΗΦ - ΑμεΑ, λαμβάνοντας υπόψη την έως τώρα υλοποίηση της Πράξης. Ο Δικαιούχος μπορεί να αντλήσει πληροφορίες και από την ιστοσελίδα  </w:t>
            </w:r>
            <w:r>
              <w:rPr>
                <w:rFonts w:hint="default" w:eastAsia="Arial"/>
                <w:b/>
                <w:color w:val="002060"/>
                <w:sz w:val="24"/>
                <w:szCs w:val="24"/>
                <w:shd w:val="clear" w:color="auto" w:fill="EAF1DD" w:themeFill="accent3" w:themeFillTint="33"/>
                <w:lang w:val="el-GR"/>
              </w:rPr>
              <w:t>https://www.socialattica.gr/.</w:t>
            </w:r>
          </w:p>
          <w:p>
            <w:pPr>
              <w:ind w:left="415" w:right="108"/>
              <w:jc w:val="both"/>
              <w:rPr>
                <w:rFonts w:hint="default" w:eastAsia="Arial" w:cstheme="minorHAnsi"/>
                <w:b/>
                <w:color w:val="002060"/>
                <w:sz w:val="24"/>
                <w:szCs w:val="24"/>
                <w:shd w:val="clear" w:color="auto" w:fill="EAF1DD" w:themeFill="accent3" w:themeFillTint="33"/>
                <w:lang w:val="el-GR"/>
              </w:rPr>
            </w:pPr>
          </w:p>
          <w:p>
            <w:pPr>
              <w:ind w:left="415" w:right="108"/>
              <w:rPr>
                <w:rFonts w:hint="default" w:eastAsia="Arial" w:cstheme="minorHAnsi"/>
                <w:color w:val="000000"/>
                <w:sz w:val="24"/>
                <w:szCs w:val="24"/>
                <w:lang w:val="el-GR"/>
              </w:rPr>
            </w:pPr>
          </w:p>
        </w:tc>
      </w:tr>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3"/>
              </w:numPr>
              <w:rPr>
                <w:rFonts w:eastAsia="Arial" w:cstheme="minorHAnsi"/>
                <w:color w:val="000000"/>
                <w:sz w:val="24"/>
                <w:szCs w:val="24"/>
                <w:lang w:val="el-GR"/>
              </w:rPr>
            </w:pPr>
            <w:r>
              <w:rPr>
                <w:rFonts w:eastAsia="Arial" w:cstheme="minorHAnsi"/>
                <w:color w:val="000000"/>
                <w:sz w:val="24"/>
                <w:szCs w:val="24"/>
                <w:lang w:val="el-GR"/>
              </w:rPr>
              <w:t>ΚΑΙΝΟΤΟΜΙΑ ΠΡΑΞΗΣ: (αναφέρετε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pPr>
              <w:ind w:left="468" w:right="108"/>
              <w:rPr>
                <w:rFonts w:eastAsia="Arial" w:cstheme="minorHAnsi"/>
                <w:color w:val="000000"/>
                <w:sz w:val="24"/>
                <w:szCs w:val="24"/>
                <w:lang w:val="el-GR"/>
              </w:rPr>
            </w:pPr>
          </w:p>
          <w:p>
            <w:pPr>
              <w:ind w:left="415" w:right="108"/>
              <w:rPr>
                <w:rFonts w:eastAsia="Arial" w:cstheme="minorHAnsi"/>
                <w:b/>
                <w:color w:val="002060"/>
                <w:sz w:val="24"/>
                <w:szCs w:val="24"/>
                <w:shd w:val="clear" w:color="auto" w:fill="EAF1DD" w:themeFill="accent3" w:themeFillTint="33"/>
                <w:lang w:val="el-GR"/>
              </w:rPr>
            </w:pPr>
            <w:r>
              <w:rPr>
                <w:rFonts w:eastAsia="Arial" w:cstheme="minorHAnsi"/>
                <w:b/>
                <w:color w:val="002060"/>
                <w:sz w:val="24"/>
                <w:szCs w:val="24"/>
                <w:shd w:val="clear" w:color="auto" w:fill="EAF1DD" w:themeFill="accent3" w:themeFillTint="33"/>
                <w:lang w:val="el-GR"/>
              </w:rPr>
              <w:t>Ουδέτερη συμβολή στην Πράξη.</w:t>
            </w:r>
          </w:p>
          <w:p>
            <w:pPr>
              <w:ind w:left="415" w:right="108"/>
              <w:rPr>
                <w:rFonts w:eastAsia="Arial" w:cstheme="minorHAnsi"/>
                <w:b/>
                <w:color w:val="002060"/>
                <w:sz w:val="26"/>
                <w:szCs w:val="26"/>
                <w:shd w:val="clear" w:color="auto" w:fill="EAF1DD" w:themeFill="accent3" w:themeFillTint="33"/>
                <w:lang w:val="el-GR"/>
              </w:rPr>
            </w:pPr>
          </w:p>
        </w:tc>
      </w:tr>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3"/>
              </w:numPr>
              <w:rPr>
                <w:rFonts w:eastAsia="Arial" w:cstheme="minorHAnsi"/>
                <w:color w:val="000000"/>
                <w:sz w:val="24"/>
                <w:szCs w:val="24"/>
                <w:lang w:val="el-GR"/>
              </w:rPr>
            </w:pPr>
            <w:r>
              <w:rPr>
                <w:rFonts w:eastAsia="Arial" w:cstheme="minorHAnsi"/>
                <w:color w:val="000000"/>
                <w:sz w:val="24"/>
                <w:szCs w:val="24"/>
                <w:lang w:val="el-GR"/>
              </w:rPr>
              <w:t>ΑΙΤΙΟΛΟΓΗΣΗ ΤΗΣ ΣΥΜΒΟΛΗΣ ΤΗΣ ΠΡΟΤΕΙΝΟΜΕΝΗΣ ΠΡΑΞΗΣ ΣΤΗΝ ΕΠΙΤΕΥΞΗ ΤΩΝ ΕΙΔΙΚΩΝ ΣΤΟΧΩΝ ΚΑΙ ΔΕΙΚΤΩΝ ΑΠΟΤΕΛΕΣΜΑΤΟΣ ΤΟΥ ΕΠ, ΟΠΩΣ ΑΝΑΦΕΡΟΝΤΑΙ ΣΤΗΝ ΠΡΟΣΚΛΗΣΗ:</w:t>
            </w:r>
          </w:p>
          <w:p>
            <w:pPr>
              <w:ind w:left="468" w:right="108"/>
              <w:rPr>
                <w:rFonts w:eastAsia="Arial" w:cstheme="minorHAnsi"/>
                <w:color w:val="000000"/>
                <w:sz w:val="24"/>
                <w:szCs w:val="24"/>
                <w:lang w:val="el-GR"/>
              </w:rPr>
            </w:pPr>
          </w:p>
          <w:p>
            <w:pPr>
              <w:ind w:left="415" w:right="108"/>
              <w:jc w:val="both"/>
              <w:rPr>
                <w:rFonts w:eastAsia="Arial" w:cstheme="minorHAnsi"/>
                <w:b/>
                <w:color w:val="002060"/>
                <w:sz w:val="24"/>
                <w:szCs w:val="24"/>
                <w:shd w:val="clear" w:color="auto" w:fill="EAF1DD" w:themeFill="accent3" w:themeFillTint="33"/>
                <w:lang w:val="el-GR"/>
              </w:rPr>
            </w:pPr>
            <w:r>
              <w:rPr>
                <w:rFonts w:eastAsia="Arial" w:cstheme="minorHAnsi"/>
                <w:b/>
                <w:color w:val="002060"/>
                <w:sz w:val="24"/>
                <w:szCs w:val="24"/>
                <w:shd w:val="clear" w:color="auto" w:fill="EAF1DD" w:themeFill="accent3" w:themeFillTint="33"/>
                <w:lang w:val="el-GR"/>
              </w:rPr>
              <w:t>Η συνέχιση της λειτουργίας των Δομών</w:t>
            </w:r>
            <w:r>
              <w:rPr>
                <w:rFonts w:hint="default" w:eastAsia="Arial" w:cstheme="minorHAnsi"/>
                <w:b/>
                <w:color w:val="002060"/>
                <w:sz w:val="24"/>
                <w:szCs w:val="24"/>
                <w:shd w:val="clear" w:color="auto" w:fill="EAF1DD" w:themeFill="accent3" w:themeFillTint="33"/>
                <w:lang w:val="el-GR"/>
              </w:rPr>
              <w:t xml:space="preserve"> ΚΔΗΦ - ΑμεΑ στ</w:t>
            </w:r>
            <w:r>
              <w:rPr>
                <w:rFonts w:eastAsia="Arial" w:cstheme="minorHAnsi"/>
                <w:b/>
                <w:color w:val="002060"/>
                <w:sz w:val="24"/>
                <w:szCs w:val="24"/>
                <w:shd w:val="clear" w:color="auto" w:fill="EAF1DD" w:themeFill="accent3" w:themeFillTint="33"/>
                <w:lang w:val="el-GR"/>
              </w:rPr>
              <w:t>ην Περίοδο Προγραμματισμού ΕΣΠΑ 2021 -2027, του Ε.Π. «Αττική 2021 – 2027»</w:t>
            </w:r>
            <w:r>
              <w:rPr>
                <w:rFonts w:hint="default" w:eastAsia="Arial" w:cstheme="minorHAnsi"/>
                <w:b/>
                <w:color w:val="002060"/>
                <w:sz w:val="24"/>
                <w:szCs w:val="24"/>
                <w:shd w:val="clear" w:color="auto" w:fill="EAF1DD" w:themeFill="accent3" w:themeFillTint="33"/>
                <w:lang w:val="el-GR"/>
              </w:rPr>
              <w:t xml:space="preserve"> θα υλοποιηθεί στο πλαίσιο της </w:t>
            </w:r>
            <w:r>
              <w:rPr>
                <w:rFonts w:eastAsia="Arial" w:cstheme="minorHAnsi"/>
                <w:b/>
                <w:color w:val="002060"/>
                <w:sz w:val="24"/>
                <w:szCs w:val="24"/>
                <w:shd w:val="clear" w:color="auto" w:fill="EAF1DD" w:themeFill="accent3" w:themeFillTint="33"/>
                <w:lang w:val="el-GR"/>
              </w:rPr>
              <w:t>Δράσης</w:t>
            </w:r>
            <w:r>
              <w:rPr>
                <w:rFonts w:hint="default" w:eastAsia="Arial" w:cstheme="minorHAnsi"/>
                <w:b/>
                <w:color w:val="002060"/>
                <w:sz w:val="24"/>
                <w:szCs w:val="24"/>
                <w:shd w:val="clear" w:color="auto" w:fill="EAF1DD" w:themeFill="accent3" w:themeFillTint="33"/>
                <w:lang w:val="el-GR"/>
              </w:rPr>
              <w:t xml:space="preserve"> </w:t>
            </w:r>
            <w:r>
              <w:rPr>
                <w:rFonts w:eastAsia="Arial" w:cstheme="minorHAnsi"/>
                <w:b/>
                <w:color w:val="002060"/>
                <w:sz w:val="24"/>
                <w:szCs w:val="24"/>
                <w:shd w:val="clear" w:color="auto" w:fill="EAF1DD" w:themeFill="accent3" w:themeFillTint="33"/>
                <w:lang w:val="el-GR"/>
              </w:rPr>
              <w:t>4.11.10.1.- Κέντρα Διημέρευσης Ημερήσιας Φροντίδας [ΚΔΗΦ] Ατόμων με Αναπηρία,</w:t>
            </w:r>
            <w:r>
              <w:rPr>
                <w:rFonts w:hint="default" w:eastAsia="Arial" w:cstheme="minorHAnsi"/>
                <w:b/>
                <w:color w:val="002060"/>
                <w:sz w:val="24"/>
                <w:szCs w:val="24"/>
                <w:shd w:val="clear" w:color="auto" w:fill="EAF1DD" w:themeFill="accent3" w:themeFillTint="33"/>
                <w:lang w:val="el-GR"/>
              </w:rPr>
              <w:t xml:space="preserve"> του </w:t>
            </w:r>
            <w:r>
              <w:rPr>
                <w:rFonts w:eastAsia="Arial" w:cstheme="minorHAnsi"/>
                <w:b/>
                <w:color w:val="002060"/>
                <w:sz w:val="24"/>
                <w:szCs w:val="24"/>
                <w:shd w:val="clear" w:color="auto" w:fill="EAF1DD" w:themeFill="accent3" w:themeFillTint="33"/>
                <w:lang w:val="el-GR"/>
              </w:rPr>
              <w:t>Ειδικού</w:t>
            </w:r>
            <w:r>
              <w:rPr>
                <w:rFonts w:hint="default" w:eastAsia="Arial" w:cstheme="minorHAnsi"/>
                <w:b/>
                <w:color w:val="002060"/>
                <w:sz w:val="24"/>
                <w:szCs w:val="24"/>
                <w:shd w:val="clear" w:color="auto" w:fill="EAF1DD" w:themeFill="accent3" w:themeFillTint="33"/>
                <w:lang w:val="el-GR"/>
              </w:rPr>
              <w:t xml:space="preserve"> </w:t>
            </w:r>
            <w:r>
              <w:rPr>
                <w:rFonts w:eastAsia="Arial" w:cstheme="minorHAnsi"/>
                <w:b/>
                <w:color w:val="002060"/>
                <w:sz w:val="24"/>
                <w:szCs w:val="24"/>
                <w:shd w:val="clear" w:color="auto" w:fill="EAF1DD" w:themeFill="accent3" w:themeFillTint="33"/>
                <w:lang w:val="el-GR"/>
              </w:rPr>
              <w:t>Στόχου ESO4.11 - Ισότιμη πρόσβαση σε ποιοτικές κοινωνικές και υγειονομικές υπηρεσίες, του Στόχου Πολιτικής 04 - Μια πιο κοινωνική και χωρίς αποκλεισμούς Ευρώπη μέσω της υλοποίησης του ευρωπαϊκού πυλώνα κοινωνικών δικαιωμάτων</w:t>
            </w:r>
            <w:r>
              <w:rPr>
                <w:rFonts w:hint="default" w:eastAsia="Arial" w:cstheme="minorHAnsi"/>
                <w:b/>
                <w:color w:val="002060"/>
                <w:sz w:val="24"/>
                <w:szCs w:val="24"/>
                <w:shd w:val="clear" w:color="auto" w:fill="EAF1DD" w:themeFill="accent3" w:themeFillTint="33"/>
                <w:lang w:val="el-GR"/>
              </w:rPr>
              <w:t xml:space="preserve">. </w:t>
            </w:r>
          </w:p>
          <w:p>
            <w:pPr>
              <w:ind w:left="415" w:right="108"/>
              <w:rPr>
                <w:rFonts w:eastAsia="Arial" w:cstheme="minorHAnsi"/>
                <w:color w:val="000000"/>
                <w:sz w:val="24"/>
                <w:szCs w:val="24"/>
                <w:lang w:val="el-GR"/>
              </w:rPr>
            </w:pPr>
          </w:p>
        </w:tc>
      </w:tr>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FFFFF"/>
            <w:vAlign w:val="center"/>
          </w:tcPr>
          <w:p>
            <w:pPr>
              <w:numPr>
                <w:ilvl w:val="0"/>
                <w:numId w:val="3"/>
              </w:numPr>
              <w:rPr>
                <w:rFonts w:eastAsia="Arial" w:cstheme="minorHAnsi"/>
                <w:color w:val="000000"/>
                <w:sz w:val="24"/>
                <w:szCs w:val="24"/>
              </w:rPr>
            </w:pPr>
            <w:r>
              <w:rPr>
                <w:rFonts w:eastAsia="Arial" w:cstheme="minorHAnsi"/>
                <w:color w:val="000000"/>
                <w:sz w:val="24"/>
                <w:szCs w:val="24"/>
              </w:rPr>
              <w:t>ΑΝΑΜΕΝΟΜΕΝΑ ΟΦΕΛΗ / ΩΦΕΛΟΥΜΕΝΟΣ ΠΛΗΘΥΣΜΟΣ:</w:t>
            </w:r>
          </w:p>
          <w:p>
            <w:pPr>
              <w:ind w:left="468" w:right="108"/>
              <w:rPr>
                <w:rFonts w:eastAsia="Arial" w:cstheme="minorHAnsi"/>
                <w:color w:val="000000"/>
                <w:sz w:val="24"/>
                <w:szCs w:val="24"/>
              </w:rPr>
            </w:pP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Τα αναμενόμενα οφέλη από τη συνέχιση λειτουργίας της Δομής ΚΔΗΦ-ΑμεΑ στην ΠΠ ΕΣΠΑ 2021-207 είναι:</w:t>
            </w: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i) η βελτίωση της ποιότητας ζωής των ατόμων με αναπηρία που χρήζουν υποστηρικτικών υπηρεσιών,</w:t>
            </w: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 xml:space="preserve">ii) η ενίσχυση της κοινωνικής συνοχής και η πρόληψη φαινομένων περιθωριοποίησης και κοινωνικού αποκλεισμού, και </w:t>
            </w: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iii) η καταπολέμηση των διακρίσεων και η προώθηση της ισότητας των ευκαιριών.</w:t>
            </w:r>
          </w:p>
          <w:p>
            <w:pPr>
              <w:ind w:left="415" w:right="108"/>
              <w:jc w:val="both"/>
              <w:rPr>
                <w:rFonts w:hint="default" w:eastAsia="Arial" w:cstheme="minorHAnsi"/>
                <w:b/>
                <w:color w:val="002060"/>
                <w:sz w:val="24"/>
                <w:szCs w:val="24"/>
                <w:shd w:val="clear" w:color="auto" w:fill="EAF1DD" w:themeFill="accent3" w:themeFillTint="33"/>
                <w:lang w:val="el-GR"/>
              </w:rPr>
            </w:pPr>
          </w:p>
          <w:p>
            <w:pPr>
              <w:ind w:left="415" w:right="108"/>
              <w:jc w:val="both"/>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Ωφελούμενος πληθυσμός, είναι άτομα με οποιοδήποτε είδος αναπηρίας ή πολυαναπηρίας, τα οποία λαμβάνουν από τη Δομή ΚΔΗΦ - ΑμεΑ τις υπηρεσίες όπως ενδεικτικα αναφέρονται στο σημείο 1 του άρθρου 1 της  ΥΑ 20745/2023 [ΦΕΚ 1390/ Β/09.03.2023] και περιγράφονται/αναλύονται στο επισυναπτόμενο στο Τεχνικό Δελτίο της Πράξης, Σχέδιο Παροχής Υπηρεσιών Ημερήσιας Φροντίδας και Παραμονής συμπεριλαμβανομένων και των Υπηρεσιών που θα παρέχονται σε συνεργασία με άλλους φορείς στο πλαίσιο των Δράσεων Δικτύωσης.</w:t>
            </w:r>
          </w:p>
          <w:p>
            <w:pPr>
              <w:ind w:left="415" w:right="108"/>
              <w:rPr>
                <w:rFonts w:hint="default" w:eastAsia="Arial"/>
                <w:color w:val="000000"/>
                <w:sz w:val="24"/>
                <w:szCs w:val="24"/>
                <w:lang w:val="el-GR"/>
              </w:rPr>
            </w:pPr>
          </w:p>
          <w:p>
            <w:pPr>
              <w:ind w:left="415" w:right="108"/>
              <w:rPr>
                <w:rFonts w:hint="default" w:eastAsia="Arial"/>
                <w:color w:val="000000"/>
                <w:sz w:val="24"/>
                <w:szCs w:val="24"/>
                <w:lang w:val="el-GR"/>
              </w:rPr>
            </w:pPr>
          </w:p>
        </w:tc>
      </w:tr>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FFFFF"/>
          </w:tcPr>
          <w:p>
            <w:pPr>
              <w:rPr>
                <w:rFonts w:eastAsia="Arial" w:cstheme="minorHAnsi"/>
                <w:color w:val="000000"/>
                <w:sz w:val="24"/>
                <w:szCs w:val="24"/>
                <w:lang w:val="el-GR"/>
              </w:rPr>
            </w:pPr>
            <w:r>
              <w:rPr>
                <w:rFonts w:eastAsia="Arial" w:cstheme="minorHAnsi"/>
                <w:color w:val="000000"/>
                <w:sz w:val="24"/>
                <w:szCs w:val="24"/>
                <w:lang w:val="el-GR"/>
              </w:rPr>
              <w:t xml:space="preserve">Η ΠΡΑΞΗ ΠΡΟΒΛΕΠΕΙ ΤΗ ΣΥΜΜΕΤΟΧΗ ΤΡΙΤΗΣ ΧΩΡΑΣ Ή ΠΡΑΓΜΑΤΟΠΟΙΕΙΤΑΙ ΣΕ ΤΡΙΤΗ ΧΩΡΑ: (αναφέρετε την τρίτη χώρα) </w:t>
            </w:r>
            <w:r>
              <w:rPr>
                <w:rFonts w:cstheme="minorHAnsi"/>
                <w:sz w:val="24"/>
                <w:szCs w:val="24"/>
                <w:lang w:val="el-GR"/>
              </w:rPr>
              <w:br w:type="textWrapping"/>
            </w:r>
            <w:r>
              <w:rPr>
                <w:rFonts w:hint="default" w:eastAsia="Arial" w:cstheme="minorHAnsi"/>
                <w:b/>
                <w:color w:val="002060"/>
                <w:sz w:val="24"/>
                <w:szCs w:val="24"/>
                <w:shd w:val="clear" w:color="auto" w:fill="EAF1DD" w:themeFill="accent3" w:themeFillTint="33"/>
                <w:lang w:val="el-GR"/>
              </w:rPr>
              <w:t>ΟΧΙ</w:t>
            </w:r>
            <w:r>
              <w:rPr>
                <w:rFonts w:cstheme="minorHAnsi"/>
                <w:sz w:val="24"/>
                <w:szCs w:val="24"/>
                <w:lang w:val="el-GR"/>
              </w:rPr>
              <w:br w:type="textWrapping"/>
            </w:r>
            <w:r>
              <w:rPr>
                <w:rFonts w:eastAsia="Arial" w:cstheme="minorHAnsi"/>
                <w:color w:val="000000"/>
                <w:sz w:val="24"/>
                <w:szCs w:val="24"/>
                <w:lang w:val="el-GR"/>
              </w:rPr>
              <w:t xml:space="preserve"> </w:t>
            </w:r>
          </w:p>
        </w:tc>
      </w:tr>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2F2F2"/>
            <w:vAlign w:val="center"/>
          </w:tcPr>
          <w:p>
            <w:pPr>
              <w:ind w:left="108" w:right="108"/>
              <w:jc w:val="center"/>
              <w:rPr>
                <w:rFonts w:eastAsia="Arial" w:cstheme="minorHAnsi"/>
                <w:b/>
                <w:bCs/>
                <w:color w:val="000000"/>
                <w:sz w:val="24"/>
                <w:szCs w:val="24"/>
              </w:rPr>
            </w:pPr>
            <w:r>
              <w:rPr>
                <w:rFonts w:eastAsia="Arial" w:cstheme="minorHAnsi"/>
                <w:b/>
                <w:bCs/>
                <w:color w:val="000000"/>
                <w:sz w:val="24"/>
                <w:szCs w:val="24"/>
              </w:rPr>
              <w:t>ΔΕΙΚΤΕΣ ΕΚΡΟΩΝ  ΠΡΑΞΗΣ</w:t>
            </w:r>
          </w:p>
        </w:tc>
      </w:tr>
      <w:tr>
        <w:tblPrEx>
          <w:tblCellMar>
            <w:top w:w="0" w:type="dxa"/>
            <w:left w:w="0" w:type="dxa"/>
            <w:bottom w:w="0" w:type="dxa"/>
            <w:right w:w="0" w:type="dxa"/>
          </w:tblCellMar>
        </w:tblPrEx>
        <w:tc>
          <w:tcPr>
            <w:tcW w:w="1035"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b/>
                <w:bCs/>
                <w:color w:val="000000"/>
                <w:sz w:val="24"/>
                <w:szCs w:val="24"/>
              </w:rPr>
            </w:pPr>
            <w:r>
              <w:rPr>
                <w:rFonts w:eastAsia="Arial" w:cstheme="minorHAnsi"/>
                <w:b/>
                <w:bCs/>
                <w:color w:val="000000"/>
                <w:sz w:val="24"/>
                <w:szCs w:val="24"/>
              </w:rPr>
              <w:t xml:space="preserve">6. ΠΡΟΓΡΑΜΜΑ  </w:t>
            </w:r>
          </w:p>
        </w:tc>
        <w:tc>
          <w:tcPr>
            <w:tcW w:w="2232"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b/>
                <w:bCs/>
                <w:color w:val="000000"/>
                <w:sz w:val="24"/>
                <w:szCs w:val="24"/>
              </w:rPr>
            </w:pPr>
            <w:r>
              <w:rPr>
                <w:rFonts w:eastAsia="Arial" w:cstheme="minorHAnsi"/>
                <w:b/>
                <w:bCs/>
                <w:color w:val="000000"/>
                <w:sz w:val="24"/>
                <w:szCs w:val="24"/>
              </w:rPr>
              <w:t>7. ΠΡΟΤΕΡΑΙΟΤΗΤΑ</w:t>
            </w:r>
          </w:p>
        </w:tc>
        <w:tc>
          <w:tcPr>
            <w:tcW w:w="142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b/>
                <w:bCs/>
                <w:color w:val="000000"/>
                <w:sz w:val="24"/>
                <w:szCs w:val="24"/>
              </w:rPr>
            </w:pPr>
            <w:r>
              <w:rPr>
                <w:rFonts w:eastAsia="Arial" w:cstheme="minorHAnsi"/>
                <w:b/>
                <w:bCs/>
                <w:color w:val="000000"/>
                <w:sz w:val="24"/>
                <w:szCs w:val="24"/>
              </w:rPr>
              <w:t xml:space="preserve">8. ΤΑΜΕΙΟ </w:t>
            </w:r>
          </w:p>
        </w:tc>
        <w:tc>
          <w:tcPr>
            <w:tcW w:w="5090"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b/>
                <w:bCs/>
                <w:color w:val="000000"/>
                <w:sz w:val="24"/>
                <w:szCs w:val="24"/>
              </w:rPr>
            </w:pPr>
            <w:r>
              <w:rPr>
                <w:rFonts w:eastAsia="Arial" w:cstheme="minorHAnsi"/>
                <w:b/>
                <w:bCs/>
                <w:color w:val="000000"/>
                <w:sz w:val="24"/>
                <w:szCs w:val="24"/>
              </w:rPr>
              <w:t>9. ΕΙΔΙΚΟΣ ΣΤΟΧΟΣ</w:t>
            </w:r>
          </w:p>
        </w:tc>
      </w:tr>
      <w:tr>
        <w:tblPrEx>
          <w:tblCellMar>
            <w:top w:w="0" w:type="dxa"/>
            <w:left w:w="0" w:type="dxa"/>
            <w:bottom w:w="0" w:type="dxa"/>
            <w:right w:w="0" w:type="dxa"/>
          </w:tblCellMar>
        </w:tblPrEx>
        <w:tc>
          <w:tcPr>
            <w:tcW w:w="1035"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b/>
                <w:bCs/>
                <w:color w:val="000000"/>
                <w:sz w:val="24"/>
                <w:szCs w:val="24"/>
              </w:rPr>
            </w:pPr>
            <w:r>
              <w:rPr>
                <w:rFonts w:eastAsia="Arial" w:cstheme="minorHAnsi"/>
                <w:b/>
                <w:bCs/>
                <w:color w:val="000000"/>
                <w:sz w:val="24"/>
                <w:szCs w:val="24"/>
              </w:rPr>
              <w:t>619</w:t>
            </w:r>
          </w:p>
        </w:tc>
        <w:tc>
          <w:tcPr>
            <w:tcW w:w="2232"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b/>
                <w:bCs/>
                <w:color w:val="000000"/>
                <w:sz w:val="24"/>
                <w:szCs w:val="24"/>
              </w:rPr>
            </w:pPr>
            <w:r>
              <w:rPr>
                <w:rFonts w:eastAsia="Arial" w:cstheme="minorHAnsi"/>
                <w:b/>
                <w:bCs/>
                <w:color w:val="000000"/>
                <w:sz w:val="24"/>
                <w:szCs w:val="24"/>
              </w:rPr>
              <w:t xml:space="preserve"> 4B</w:t>
            </w:r>
          </w:p>
        </w:tc>
        <w:tc>
          <w:tcPr>
            <w:tcW w:w="142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b/>
                <w:bCs/>
                <w:color w:val="000000"/>
                <w:sz w:val="24"/>
                <w:szCs w:val="24"/>
              </w:rPr>
            </w:pPr>
            <w:r>
              <w:rPr>
                <w:rFonts w:eastAsia="Arial" w:cstheme="minorHAnsi"/>
                <w:b/>
                <w:bCs/>
                <w:color w:val="000000"/>
                <w:sz w:val="24"/>
                <w:szCs w:val="24"/>
              </w:rPr>
              <w:t>ΕΚΤ+</w:t>
            </w:r>
          </w:p>
        </w:tc>
        <w:tc>
          <w:tcPr>
            <w:tcW w:w="5090"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b/>
                <w:bCs/>
                <w:color w:val="000000"/>
                <w:sz w:val="24"/>
                <w:szCs w:val="24"/>
              </w:rPr>
            </w:pPr>
            <w:r>
              <w:rPr>
                <w:rFonts w:eastAsia="Arial" w:cstheme="minorHAnsi"/>
                <w:b/>
                <w:bCs/>
                <w:color w:val="000000"/>
                <w:sz w:val="24"/>
                <w:szCs w:val="24"/>
              </w:rPr>
              <w:t>ESO4.11</w:t>
            </w:r>
          </w:p>
        </w:tc>
      </w:tr>
      <w:tr>
        <w:tblPrEx>
          <w:tblCellMar>
            <w:top w:w="0" w:type="dxa"/>
            <w:left w:w="0" w:type="dxa"/>
            <w:bottom w:w="0" w:type="dxa"/>
            <w:right w:w="0" w:type="dxa"/>
          </w:tblCellMar>
        </w:tblPrEx>
        <w:tc>
          <w:tcPr>
            <w:tcW w:w="1035"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jc w:val="center"/>
              <w:rPr>
                <w:rFonts w:eastAsia="Arial" w:cstheme="minorHAnsi"/>
                <w:color w:val="000000"/>
                <w:sz w:val="24"/>
                <w:szCs w:val="24"/>
              </w:rPr>
            </w:pPr>
            <w:r>
              <w:rPr>
                <w:rFonts w:eastAsia="Arial" w:cstheme="minorHAnsi"/>
                <w:color w:val="000000"/>
                <w:sz w:val="24"/>
                <w:szCs w:val="24"/>
              </w:rPr>
              <w:t>10. ΚΩΔ.</w:t>
            </w:r>
          </w:p>
        </w:tc>
        <w:tc>
          <w:tcPr>
            <w:tcW w:w="1400"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11. ΔΕΙΚΤΗΣ</w:t>
            </w:r>
          </w:p>
        </w:tc>
        <w:tc>
          <w:tcPr>
            <w:tcW w:w="832"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12. ΜΟΝΑΔΑ ΜΕΤΡΗΣΗΣ</w:t>
            </w:r>
          </w:p>
        </w:tc>
        <w:tc>
          <w:tcPr>
            <w:tcW w:w="1424"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i/>
                <w:iCs/>
                <w:color w:val="000000"/>
                <w:sz w:val="24"/>
                <w:szCs w:val="24"/>
                <w:lang w:val="el-GR"/>
              </w:rPr>
            </w:pPr>
            <w:r>
              <w:rPr>
                <w:rFonts w:eastAsia="Arial" w:cstheme="minorHAnsi"/>
                <w:color w:val="000000"/>
                <w:sz w:val="24"/>
                <w:szCs w:val="24"/>
                <w:lang w:val="el-GR"/>
              </w:rPr>
              <w:t xml:space="preserve">13. ΚΑΤΗΓΟΡΙΑ ΠΕΡΙΦΕΡΕΙΑΣ </w:t>
            </w:r>
            <w:r>
              <w:rPr>
                <w:rFonts w:eastAsia="Arial" w:cstheme="minorHAnsi"/>
                <w:i/>
                <w:iCs/>
                <w:color w:val="000000"/>
                <w:sz w:val="24"/>
                <w:szCs w:val="24"/>
                <w:lang w:val="el-GR"/>
              </w:rPr>
              <w:t>(για ΕΚΤ, ΕΤΠΑ)</w:t>
            </w:r>
          </w:p>
        </w:tc>
        <w:tc>
          <w:tcPr>
            <w:tcW w:w="5090"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26"/>
              </w:tabs>
              <w:ind w:left="108" w:right="108"/>
              <w:jc w:val="center"/>
              <w:rPr>
                <w:rFonts w:eastAsia="Arial" w:cstheme="minorHAnsi"/>
                <w:color w:val="000000"/>
                <w:sz w:val="24"/>
                <w:szCs w:val="24"/>
              </w:rPr>
            </w:pPr>
            <w:r>
              <w:rPr>
                <w:rFonts w:eastAsia="Arial" w:cstheme="minorHAnsi"/>
                <w:color w:val="000000"/>
                <w:sz w:val="24"/>
                <w:szCs w:val="24"/>
              </w:rPr>
              <w:t>14. ΤΙΜΗ ΣΤΟΧΟΣ</w:t>
            </w:r>
          </w:p>
        </w:tc>
      </w:tr>
      <w:tr>
        <w:tblPrEx>
          <w:tblCellMar>
            <w:top w:w="0" w:type="dxa"/>
            <w:left w:w="0" w:type="dxa"/>
            <w:bottom w:w="0" w:type="dxa"/>
            <w:right w:w="0" w:type="dxa"/>
          </w:tblCellMar>
        </w:tblPrEx>
        <w:tc>
          <w:tcPr>
            <w:tcW w:w="1035"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1400"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832"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1424"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31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ΣΥΝΟΛΟ</w:t>
            </w:r>
          </w:p>
        </w:tc>
        <w:tc>
          <w:tcPr>
            <w:tcW w:w="7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ΑΝΔΡΕΣ</w:t>
            </w:r>
          </w:p>
        </w:tc>
        <w:tc>
          <w:tcPr>
            <w:tcW w:w="11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ΓΥΝΑΙΚΕΣ</w:t>
            </w:r>
          </w:p>
        </w:tc>
      </w:tr>
      <w:tr>
        <w:tblPrEx>
          <w:tblCellMar>
            <w:top w:w="0" w:type="dxa"/>
            <w:left w:w="0" w:type="dxa"/>
            <w:bottom w:w="0" w:type="dxa"/>
            <w:right w:w="0" w:type="dxa"/>
          </w:tblCellMar>
        </w:tblPrEx>
        <w:tc>
          <w:tcPr>
            <w:tcW w:w="1035"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color w:val="000000"/>
                <w:sz w:val="24"/>
                <w:szCs w:val="24"/>
              </w:rPr>
            </w:pPr>
            <w:r>
              <w:rPr>
                <w:rFonts w:eastAsia="Arial" w:cstheme="minorHAnsi"/>
                <w:color w:val="000000"/>
                <w:sz w:val="24"/>
                <w:szCs w:val="24"/>
              </w:rPr>
              <w:t>EECO18</w:t>
            </w:r>
          </w:p>
        </w:tc>
        <w:tc>
          <w:tcPr>
            <w:tcW w:w="1400"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rPr>
                <w:rFonts w:eastAsia="Arial" w:cstheme="minorHAnsi"/>
                <w:color w:val="000000"/>
                <w:sz w:val="24"/>
                <w:szCs w:val="24"/>
                <w:lang w:val="el-GR"/>
              </w:rPr>
            </w:pPr>
            <w:r>
              <w:rPr>
                <w:rFonts w:eastAsia="Arial" w:cstheme="minorHAnsi"/>
                <w:color w:val="000000"/>
                <w:sz w:val="24"/>
                <w:szCs w:val="24"/>
                <w:lang w:val="el-GR"/>
              </w:rPr>
              <w:t>Αριθμός υποστηριζόμενων δημόσιων διοικήσεων ή δημόσιων υπηρεσιών σε εθνικό, περιφερειακό ή τοπικό επίπεδο</w:t>
            </w:r>
          </w:p>
        </w:tc>
        <w:tc>
          <w:tcPr>
            <w:tcW w:w="8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rPr>
                <w:rFonts w:eastAsia="Arial" w:cstheme="minorHAnsi"/>
                <w:color w:val="000000"/>
                <w:sz w:val="24"/>
                <w:szCs w:val="24"/>
              </w:rPr>
            </w:pPr>
            <w:r>
              <w:rPr>
                <w:rFonts w:eastAsia="Arial" w:cstheme="minorHAnsi"/>
                <w:color w:val="000000"/>
                <w:sz w:val="24"/>
                <w:szCs w:val="24"/>
              </w:rPr>
              <w:t>Φορείς</w:t>
            </w:r>
          </w:p>
        </w:tc>
        <w:tc>
          <w:tcPr>
            <w:tcW w:w="142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color w:val="000000"/>
                <w:sz w:val="24"/>
                <w:szCs w:val="24"/>
              </w:rPr>
            </w:pPr>
            <w:r>
              <w:rPr>
                <w:rFonts w:eastAsia="Arial" w:cstheme="minorHAnsi"/>
                <w:color w:val="000000"/>
                <w:sz w:val="24"/>
                <w:szCs w:val="24"/>
              </w:rPr>
              <w:t>Μετάβαση</w:t>
            </w:r>
          </w:p>
        </w:tc>
        <w:tc>
          <w:tcPr>
            <w:tcW w:w="31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1.00</w:t>
            </w:r>
          </w:p>
        </w:tc>
        <w:tc>
          <w:tcPr>
            <w:tcW w:w="7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hint="default" w:eastAsia="Arial" w:cstheme="minorHAnsi"/>
                <w:color w:val="000000"/>
                <w:sz w:val="24"/>
                <w:szCs w:val="24"/>
                <w:lang w:val="el-GR"/>
              </w:rPr>
            </w:pPr>
            <w:r>
              <w:rPr>
                <w:rFonts w:hint="default" w:eastAsia="Arial" w:cstheme="minorHAnsi"/>
                <w:color w:val="000000"/>
                <w:sz w:val="24"/>
                <w:szCs w:val="24"/>
                <w:lang w:val="el-GR"/>
              </w:rPr>
              <w:t>-</w:t>
            </w:r>
          </w:p>
        </w:tc>
        <w:tc>
          <w:tcPr>
            <w:tcW w:w="11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hint="default" w:eastAsia="Arial" w:cstheme="minorHAnsi"/>
                <w:color w:val="000000"/>
                <w:sz w:val="24"/>
                <w:szCs w:val="24"/>
                <w:lang w:val="el-GR"/>
              </w:rPr>
            </w:pPr>
            <w:r>
              <w:rPr>
                <w:rFonts w:hint="default" w:eastAsia="Arial" w:cstheme="minorHAnsi"/>
                <w:color w:val="000000"/>
                <w:sz w:val="24"/>
                <w:szCs w:val="24"/>
                <w:lang w:val="el-GR"/>
              </w:rPr>
              <w:t>-</w:t>
            </w:r>
          </w:p>
        </w:tc>
      </w:tr>
      <w:tr>
        <w:tblPrEx>
          <w:tblCellMar>
            <w:top w:w="0" w:type="dxa"/>
            <w:left w:w="0" w:type="dxa"/>
            <w:bottom w:w="0" w:type="dxa"/>
            <w:right w:w="0" w:type="dxa"/>
          </w:tblCellMar>
        </w:tblPrEx>
        <w:tc>
          <w:tcPr>
            <w:tcW w:w="1035"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color w:val="000000"/>
                <w:sz w:val="24"/>
                <w:szCs w:val="24"/>
              </w:rPr>
            </w:pPr>
            <w:r>
              <w:rPr>
                <w:rFonts w:eastAsia="Arial" w:cstheme="minorHAnsi"/>
                <w:color w:val="000000"/>
                <w:sz w:val="24"/>
                <w:szCs w:val="24"/>
              </w:rPr>
              <w:t>PSO796</w:t>
            </w:r>
          </w:p>
        </w:tc>
        <w:tc>
          <w:tcPr>
            <w:tcW w:w="1400"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rPr>
                <w:rFonts w:eastAsia="Arial" w:cstheme="minorHAnsi"/>
                <w:color w:val="000000"/>
                <w:sz w:val="24"/>
                <w:szCs w:val="24"/>
                <w:lang w:val="el-GR"/>
              </w:rPr>
            </w:pPr>
            <w:r>
              <w:rPr>
                <w:rFonts w:eastAsia="Arial" w:cstheme="minorHAnsi"/>
                <w:color w:val="000000"/>
                <w:sz w:val="24"/>
                <w:szCs w:val="24"/>
                <w:lang w:val="el-GR"/>
              </w:rPr>
              <w:t>Αριθμός συνεχιζόμενων κοινωνικών δομών που υποστηρίζονται</w:t>
            </w:r>
          </w:p>
        </w:tc>
        <w:tc>
          <w:tcPr>
            <w:tcW w:w="8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rPr>
                <w:rFonts w:eastAsia="Arial" w:cstheme="minorHAnsi"/>
                <w:color w:val="000000"/>
                <w:sz w:val="24"/>
                <w:szCs w:val="24"/>
              </w:rPr>
            </w:pPr>
            <w:r>
              <w:rPr>
                <w:rFonts w:eastAsia="Arial" w:cstheme="minorHAnsi"/>
                <w:color w:val="000000"/>
                <w:sz w:val="24"/>
                <w:szCs w:val="24"/>
              </w:rPr>
              <w:t>Αριθμός</w:t>
            </w:r>
          </w:p>
        </w:tc>
        <w:tc>
          <w:tcPr>
            <w:tcW w:w="142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color w:val="000000"/>
                <w:sz w:val="24"/>
                <w:szCs w:val="24"/>
              </w:rPr>
            </w:pPr>
            <w:r>
              <w:rPr>
                <w:rFonts w:eastAsia="Arial" w:cstheme="minorHAnsi"/>
                <w:color w:val="000000"/>
                <w:sz w:val="24"/>
                <w:szCs w:val="24"/>
              </w:rPr>
              <w:t>Μετάβαση</w:t>
            </w:r>
          </w:p>
        </w:tc>
        <w:tc>
          <w:tcPr>
            <w:tcW w:w="31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1.00</w:t>
            </w:r>
          </w:p>
        </w:tc>
        <w:tc>
          <w:tcPr>
            <w:tcW w:w="7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hint="default" w:eastAsia="Arial" w:cstheme="minorHAnsi"/>
                <w:color w:val="000000"/>
                <w:sz w:val="24"/>
                <w:szCs w:val="24"/>
                <w:lang w:val="el-GR"/>
              </w:rPr>
            </w:pPr>
            <w:r>
              <w:rPr>
                <w:rFonts w:hint="default" w:eastAsia="Arial" w:cstheme="minorHAnsi"/>
                <w:color w:val="000000"/>
                <w:sz w:val="24"/>
                <w:szCs w:val="24"/>
                <w:lang w:val="el-GR"/>
              </w:rPr>
              <w:t>-</w:t>
            </w:r>
          </w:p>
        </w:tc>
        <w:tc>
          <w:tcPr>
            <w:tcW w:w="11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hint="default" w:eastAsia="Arial" w:cstheme="minorHAnsi"/>
                <w:color w:val="000000"/>
                <w:sz w:val="24"/>
                <w:szCs w:val="24"/>
                <w:lang w:val="el-GR"/>
              </w:rPr>
            </w:pPr>
            <w:r>
              <w:rPr>
                <w:rFonts w:hint="default" w:eastAsia="Arial" w:cstheme="minorHAnsi"/>
                <w:color w:val="000000"/>
                <w:sz w:val="24"/>
                <w:szCs w:val="24"/>
                <w:lang w:val="el-GR"/>
              </w:rPr>
              <w:t>-</w:t>
            </w:r>
          </w:p>
        </w:tc>
      </w:tr>
      <w:tr>
        <w:tblPrEx>
          <w:tblCellMar>
            <w:top w:w="0" w:type="dxa"/>
            <w:left w:w="0" w:type="dxa"/>
            <w:bottom w:w="0" w:type="dxa"/>
            <w:right w:w="0" w:type="dxa"/>
          </w:tblCellMar>
        </w:tblPrEx>
        <w:tc>
          <w:tcPr>
            <w:tcW w:w="9781" w:type="dxa"/>
            <w:gridSpan w:val="7"/>
            <w:tcBorders>
              <w:top w:val="dotted" w:color="000000" w:sz="4" w:space="0"/>
              <w:left w:val="dotted" w:color="000000" w:sz="4" w:space="0"/>
              <w:bottom w:val="dotted" w:color="000000" w:sz="4" w:space="0"/>
              <w:right w:val="dotted" w:color="000000" w:sz="4" w:space="0"/>
            </w:tcBorders>
            <w:shd w:val="clear" w:color="auto" w:fill="F2F2F2"/>
            <w:vAlign w:val="center"/>
          </w:tcPr>
          <w:p>
            <w:pPr>
              <w:ind w:left="108" w:right="108"/>
              <w:jc w:val="center"/>
              <w:rPr>
                <w:rFonts w:eastAsia="Arial" w:cstheme="minorHAnsi"/>
                <w:b/>
                <w:bCs/>
                <w:color w:val="000000"/>
                <w:sz w:val="24"/>
                <w:szCs w:val="24"/>
              </w:rPr>
            </w:pPr>
            <w:r>
              <w:rPr>
                <w:rFonts w:eastAsia="Arial" w:cstheme="minorHAnsi"/>
                <w:b/>
                <w:bCs/>
                <w:color w:val="000000"/>
                <w:sz w:val="24"/>
                <w:szCs w:val="24"/>
              </w:rPr>
              <w:t>ΔΕΙΚΤΕΣ ΑΠΟΤΕΛΕΣΜΑΤΟΣ</w:t>
            </w:r>
          </w:p>
        </w:tc>
      </w:tr>
      <w:tr>
        <w:tblPrEx>
          <w:tblCellMar>
            <w:top w:w="0" w:type="dxa"/>
            <w:left w:w="0" w:type="dxa"/>
            <w:bottom w:w="0" w:type="dxa"/>
            <w:right w:w="0" w:type="dxa"/>
          </w:tblCellMar>
        </w:tblPrEx>
        <w:trPr>
          <w:trHeight w:val="90" w:hRule="atLeast"/>
        </w:trPr>
        <w:tc>
          <w:tcPr>
            <w:tcW w:w="1035"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Pr>
                <w:rFonts w:eastAsia="Arial" w:cstheme="minorHAnsi"/>
                <w:color w:val="000000"/>
                <w:sz w:val="24"/>
                <w:szCs w:val="24"/>
              </w:rPr>
            </w:pPr>
            <w:r>
              <w:rPr>
                <w:rFonts w:eastAsia="Arial" w:cstheme="minorHAnsi"/>
                <w:color w:val="000000"/>
                <w:sz w:val="24"/>
                <w:szCs w:val="24"/>
              </w:rPr>
              <w:t>6. ΠΡΟΓΡΑΜΜΑ</w:t>
            </w:r>
          </w:p>
        </w:tc>
        <w:tc>
          <w:tcPr>
            <w:tcW w:w="2232"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7. ΠΡΟΤΕΡΑΙΟΤΗΤΑ</w:t>
            </w:r>
          </w:p>
        </w:tc>
        <w:tc>
          <w:tcPr>
            <w:tcW w:w="142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8. ΤΑΜΕΙΟ</w:t>
            </w:r>
          </w:p>
        </w:tc>
        <w:tc>
          <w:tcPr>
            <w:tcW w:w="5090"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9. ΕΙΔΙΚΟΣ ΣΤΟΧΟΣ</w:t>
            </w:r>
          </w:p>
        </w:tc>
      </w:tr>
      <w:tr>
        <w:tblPrEx>
          <w:tblCellMar>
            <w:top w:w="0" w:type="dxa"/>
            <w:left w:w="0" w:type="dxa"/>
            <w:bottom w:w="0" w:type="dxa"/>
            <w:right w:w="0" w:type="dxa"/>
          </w:tblCellMar>
        </w:tblPrEx>
        <w:tc>
          <w:tcPr>
            <w:tcW w:w="1035"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83" w:right="108"/>
              <w:rPr>
                <w:rFonts w:eastAsia="Arial" w:cstheme="minorHAnsi"/>
                <w:color w:val="000000"/>
                <w:sz w:val="24"/>
                <w:szCs w:val="24"/>
              </w:rPr>
            </w:pPr>
            <w:r>
              <w:rPr>
                <w:rFonts w:eastAsia="Arial" w:cstheme="minorHAnsi"/>
                <w:color w:val="000000"/>
                <w:sz w:val="24"/>
                <w:szCs w:val="24"/>
              </w:rPr>
              <w:t>619</w:t>
            </w:r>
          </w:p>
        </w:tc>
        <w:tc>
          <w:tcPr>
            <w:tcW w:w="2232"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4B</w:t>
            </w:r>
          </w:p>
        </w:tc>
        <w:tc>
          <w:tcPr>
            <w:tcW w:w="142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ΕΚΤ+</w:t>
            </w:r>
          </w:p>
        </w:tc>
        <w:tc>
          <w:tcPr>
            <w:tcW w:w="5090"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rPr>
                <w:rFonts w:eastAsia="Arial" w:cstheme="minorHAnsi"/>
                <w:color w:val="000000"/>
                <w:sz w:val="24"/>
                <w:szCs w:val="24"/>
              </w:rPr>
            </w:pPr>
            <w:r>
              <w:rPr>
                <w:rFonts w:eastAsia="Arial" w:cstheme="minorHAnsi"/>
                <w:color w:val="000000"/>
                <w:sz w:val="24"/>
                <w:szCs w:val="24"/>
              </w:rPr>
              <w:t>ESO4.11</w:t>
            </w:r>
          </w:p>
        </w:tc>
      </w:tr>
      <w:tr>
        <w:tblPrEx>
          <w:tblCellMar>
            <w:top w:w="0" w:type="dxa"/>
            <w:left w:w="0" w:type="dxa"/>
            <w:bottom w:w="0" w:type="dxa"/>
            <w:right w:w="0" w:type="dxa"/>
          </w:tblCellMar>
        </w:tblPrEx>
        <w:tc>
          <w:tcPr>
            <w:tcW w:w="1035"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284"/>
              </w:tabs>
              <w:ind w:right="108"/>
              <w:jc w:val="center"/>
              <w:rPr>
                <w:rFonts w:eastAsia="Arial" w:cstheme="minorHAnsi"/>
                <w:color w:val="000000"/>
                <w:sz w:val="24"/>
                <w:szCs w:val="24"/>
              </w:rPr>
            </w:pPr>
            <w:r>
              <w:rPr>
                <w:rFonts w:eastAsia="Arial" w:cstheme="minorHAnsi"/>
                <w:color w:val="000000"/>
                <w:sz w:val="24"/>
                <w:szCs w:val="24"/>
              </w:rPr>
              <w:t>10. ΚΩΔ.</w:t>
            </w:r>
          </w:p>
        </w:tc>
        <w:tc>
          <w:tcPr>
            <w:tcW w:w="1400"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11. ΔΕΙΚΤΗΣ</w:t>
            </w:r>
          </w:p>
        </w:tc>
        <w:tc>
          <w:tcPr>
            <w:tcW w:w="832"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12. ΜΟΝΑΔΑ ΜΕΤΡΗΣΗΣ</w:t>
            </w:r>
          </w:p>
        </w:tc>
        <w:tc>
          <w:tcPr>
            <w:tcW w:w="1424" w:type="dxa"/>
            <w:vMerge w:val="restart"/>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center" w:pos="284"/>
              </w:tabs>
              <w:ind w:left="108"/>
              <w:jc w:val="center"/>
              <w:rPr>
                <w:rFonts w:eastAsia="Arial" w:cstheme="minorHAnsi"/>
                <w:i/>
                <w:iCs/>
                <w:color w:val="000000"/>
                <w:sz w:val="24"/>
                <w:szCs w:val="24"/>
                <w:lang w:val="el-GR"/>
              </w:rPr>
            </w:pPr>
            <w:r>
              <w:rPr>
                <w:rFonts w:eastAsia="Arial" w:cstheme="minorHAnsi"/>
                <w:color w:val="000000"/>
                <w:sz w:val="24"/>
                <w:szCs w:val="24"/>
                <w:lang w:val="el-GR"/>
              </w:rPr>
              <w:t xml:space="preserve">13. ΚΑΤΗΓΟΡΙΑ ΠΕΡΙΦΕΡΕΙΑΣ </w:t>
            </w:r>
            <w:r>
              <w:rPr>
                <w:rFonts w:eastAsia="Arial" w:cstheme="minorHAnsi"/>
                <w:i/>
                <w:iCs/>
                <w:color w:val="000000"/>
                <w:sz w:val="24"/>
                <w:szCs w:val="24"/>
                <w:lang w:val="el-GR"/>
              </w:rPr>
              <w:t>(για ΕΚΤ, ΕΤΠΑ)</w:t>
            </w:r>
          </w:p>
        </w:tc>
        <w:tc>
          <w:tcPr>
            <w:tcW w:w="5090"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26"/>
              </w:tabs>
              <w:ind w:left="108" w:right="108"/>
              <w:jc w:val="center"/>
              <w:rPr>
                <w:rFonts w:eastAsia="Arial" w:cstheme="minorHAnsi"/>
                <w:color w:val="000000"/>
                <w:sz w:val="24"/>
                <w:szCs w:val="24"/>
              </w:rPr>
            </w:pPr>
            <w:r>
              <w:rPr>
                <w:rFonts w:eastAsia="Arial" w:cstheme="minorHAnsi"/>
                <w:color w:val="000000"/>
                <w:sz w:val="24"/>
                <w:szCs w:val="24"/>
              </w:rPr>
              <w:t>14. ΤΙΜΗ ΣΤΟΧΟΣ</w:t>
            </w:r>
          </w:p>
        </w:tc>
      </w:tr>
      <w:tr>
        <w:tblPrEx>
          <w:tblCellMar>
            <w:top w:w="0" w:type="dxa"/>
            <w:left w:w="0" w:type="dxa"/>
            <w:bottom w:w="0" w:type="dxa"/>
            <w:right w:w="0" w:type="dxa"/>
          </w:tblCellMar>
        </w:tblPrEx>
        <w:tc>
          <w:tcPr>
            <w:tcW w:w="1035"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1400"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832"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1424" w:type="dxa"/>
            <w:vMerge w:val="continue"/>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31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ΣΥΝΟΛΟ</w:t>
            </w:r>
          </w:p>
        </w:tc>
        <w:tc>
          <w:tcPr>
            <w:tcW w:w="7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ΑΝΔΡΕΣ</w:t>
            </w:r>
          </w:p>
        </w:tc>
        <w:tc>
          <w:tcPr>
            <w:tcW w:w="11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jc w:val="center"/>
              <w:rPr>
                <w:rFonts w:eastAsia="Arial" w:cstheme="minorHAnsi"/>
                <w:color w:val="000000"/>
                <w:sz w:val="24"/>
                <w:szCs w:val="24"/>
              </w:rPr>
            </w:pPr>
            <w:r>
              <w:rPr>
                <w:rFonts w:eastAsia="Arial" w:cstheme="minorHAnsi"/>
                <w:color w:val="000000"/>
                <w:sz w:val="24"/>
                <w:szCs w:val="24"/>
              </w:rPr>
              <w:t>ΓΥΝΑΙΚΕΣ</w:t>
            </w:r>
          </w:p>
        </w:tc>
      </w:tr>
      <w:tr>
        <w:tblPrEx>
          <w:tblCellMar>
            <w:top w:w="0" w:type="dxa"/>
            <w:left w:w="0" w:type="dxa"/>
            <w:bottom w:w="0" w:type="dxa"/>
            <w:right w:w="0" w:type="dxa"/>
          </w:tblCellMar>
        </w:tblPrEx>
        <w:tc>
          <w:tcPr>
            <w:tcW w:w="1035"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color w:val="000000"/>
                <w:sz w:val="24"/>
                <w:szCs w:val="24"/>
              </w:rPr>
            </w:pPr>
            <w:r>
              <w:rPr>
                <w:rFonts w:eastAsia="Arial" w:cstheme="minorHAnsi"/>
                <w:color w:val="000000"/>
                <w:sz w:val="24"/>
                <w:szCs w:val="24"/>
              </w:rPr>
              <w:t>PSR796</w:t>
            </w:r>
          </w:p>
        </w:tc>
        <w:tc>
          <w:tcPr>
            <w:tcW w:w="1400"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rPr>
                <w:rFonts w:eastAsia="Arial" w:cstheme="minorHAnsi"/>
                <w:color w:val="000000"/>
                <w:sz w:val="24"/>
                <w:szCs w:val="24"/>
                <w:lang w:val="el-GR"/>
              </w:rPr>
            </w:pPr>
            <w:r>
              <w:rPr>
                <w:rFonts w:eastAsia="Arial" w:cstheme="minorHAnsi"/>
                <w:color w:val="000000"/>
                <w:sz w:val="24"/>
                <w:szCs w:val="24"/>
                <w:lang w:val="el-GR"/>
              </w:rPr>
              <w:t>Αριθμός επωφελουμένων των συνεχιζόμενων κοινωνικών δομών</w:t>
            </w:r>
          </w:p>
        </w:tc>
        <w:tc>
          <w:tcPr>
            <w:tcW w:w="8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108" w:right="108"/>
              <w:rPr>
                <w:rFonts w:eastAsia="Arial" w:cstheme="minorHAnsi"/>
                <w:color w:val="000000"/>
                <w:sz w:val="24"/>
                <w:szCs w:val="24"/>
              </w:rPr>
            </w:pPr>
            <w:r>
              <w:rPr>
                <w:rFonts w:eastAsia="Arial" w:cstheme="minorHAnsi"/>
                <w:color w:val="000000"/>
                <w:sz w:val="24"/>
                <w:szCs w:val="24"/>
              </w:rPr>
              <w:t>Άτομα</w:t>
            </w:r>
          </w:p>
        </w:tc>
        <w:tc>
          <w:tcPr>
            <w:tcW w:w="142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rPr>
                <w:rFonts w:eastAsia="Arial" w:cstheme="minorHAnsi"/>
                <w:color w:val="000000"/>
                <w:sz w:val="24"/>
                <w:szCs w:val="24"/>
              </w:rPr>
            </w:pPr>
            <w:r>
              <w:rPr>
                <w:rFonts w:eastAsia="Arial" w:cstheme="minorHAnsi"/>
                <w:color w:val="000000"/>
                <w:sz w:val="24"/>
                <w:szCs w:val="24"/>
              </w:rPr>
              <w:t>Μετάβαση</w:t>
            </w:r>
          </w:p>
        </w:tc>
        <w:tc>
          <w:tcPr>
            <w:tcW w:w="31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hint="default"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Ο Δικαιούχος θα συμπληρώσει τον αριθμό ωφελουμένων ατόμων, ο οποίος είναι ίδιος με εκείνον της ΠΠ ΕΣΠΑ 2014-2020</w:t>
            </w:r>
          </w:p>
        </w:tc>
        <w:tc>
          <w:tcPr>
            <w:tcW w:w="767"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hint="default" w:eastAsia="Arial" w:cstheme="minorHAnsi"/>
                <w:color w:val="000000"/>
                <w:sz w:val="24"/>
                <w:szCs w:val="24"/>
                <w:lang w:val="el-GR"/>
              </w:rPr>
            </w:pPr>
            <w:r>
              <w:rPr>
                <w:rFonts w:hint="default" w:eastAsia="Arial" w:cstheme="minorHAnsi"/>
                <w:color w:val="000000"/>
                <w:sz w:val="24"/>
                <w:szCs w:val="24"/>
                <w:lang w:val="el-GR"/>
              </w:rPr>
              <w:t>-</w:t>
            </w:r>
          </w:p>
        </w:tc>
        <w:tc>
          <w:tcPr>
            <w:tcW w:w="11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hint="default" w:eastAsia="Arial" w:cstheme="minorHAnsi"/>
                <w:color w:val="000000"/>
                <w:sz w:val="24"/>
                <w:szCs w:val="24"/>
                <w:lang w:val="el-GR"/>
              </w:rPr>
            </w:pPr>
            <w:r>
              <w:rPr>
                <w:rFonts w:hint="default" w:eastAsia="Arial" w:cstheme="minorHAnsi"/>
                <w:color w:val="000000"/>
                <w:sz w:val="24"/>
                <w:szCs w:val="24"/>
                <w:lang w:val="el-GR"/>
              </w:rPr>
              <w:t>-</w:t>
            </w:r>
          </w:p>
        </w:tc>
      </w:tr>
    </w:tbl>
    <w:p>
      <w:pPr>
        <w:ind w:left="127" w:right="121"/>
        <w:rPr>
          <w:rFonts w:eastAsia="Arial" w:cstheme="minorHAnsi"/>
          <w:color w:val="000000"/>
          <w:sz w:val="24"/>
          <w:szCs w:val="24"/>
        </w:rPr>
      </w:pPr>
    </w:p>
    <w:p>
      <w:pPr>
        <w:ind w:left="127" w:right="121"/>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5948"/>
        <w:gridCol w:w="3833"/>
      </w:tblGrid>
      <w:tr>
        <w:tblPrEx>
          <w:tblCellMar>
            <w:top w:w="0" w:type="dxa"/>
            <w:left w:w="0" w:type="dxa"/>
            <w:bottom w:w="0" w:type="dxa"/>
            <w:right w:w="0" w:type="dxa"/>
          </w:tblCellMar>
        </w:tblPrEx>
        <w:tc>
          <w:tcPr>
            <w:tcW w:w="9781"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ind w:left="273" w:right="108"/>
              <w:rPr>
                <w:rFonts w:eastAsia="Arial" w:cstheme="minorHAnsi"/>
                <w:color w:val="000000"/>
                <w:sz w:val="24"/>
                <w:szCs w:val="24"/>
                <w:u w:val="single"/>
                <w:lang w:val="el-GR"/>
              </w:rPr>
            </w:pPr>
            <w:r>
              <w:rPr>
                <w:rFonts w:eastAsia="Arial" w:cstheme="minorHAnsi"/>
                <w:color w:val="000000"/>
                <w:sz w:val="24"/>
                <w:szCs w:val="24"/>
                <w:u w:val="single"/>
                <w:lang w:val="el-GR"/>
              </w:rPr>
              <w:t xml:space="preserve">ΣΥΣΧΕΤΙΖΟΜΕΝΕΣ ΠΡΑΞΕΙΣ (ΣΥΜΠΛΗΡΩΣΗ / ΕΠΕΚΤΑΣΗ ΑΛΛΗΣ ΠΡΑΞΗΣ, ΣΥΝΕΡΓΕΙΑ ΜΕ ΑΛΛΗ ΠΡΑΞΗ) </w:t>
            </w:r>
          </w:p>
        </w:tc>
      </w:tr>
      <w:tr>
        <w:tblPrEx>
          <w:tblCellMar>
            <w:top w:w="0" w:type="dxa"/>
            <w:left w:w="0" w:type="dxa"/>
            <w:bottom w:w="0" w:type="dxa"/>
            <w:right w:w="0" w:type="dxa"/>
          </w:tblCellMar>
        </w:tblPrEx>
        <w:tc>
          <w:tcPr>
            <w:tcW w:w="5948"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eastAsia="Arial" w:cstheme="minorHAnsi"/>
                <w:color w:val="000000"/>
                <w:sz w:val="24"/>
                <w:szCs w:val="24"/>
                <w:lang w:val="el-GR"/>
              </w:rPr>
            </w:pPr>
            <w:r>
              <w:rPr>
                <w:rFonts w:eastAsia="Arial" w:cstheme="minorHAnsi"/>
                <w:color w:val="000000"/>
                <w:sz w:val="24"/>
                <w:szCs w:val="24"/>
                <w:lang w:val="el-GR"/>
              </w:rPr>
              <w:t xml:space="preserve">29. </w:t>
            </w:r>
            <w:r>
              <w:rPr>
                <w:rFonts w:hint="default" w:eastAsia="Arial" w:cstheme="minorHAnsi"/>
                <w:b/>
                <w:color w:val="002060"/>
                <w:sz w:val="22"/>
                <w:szCs w:val="22"/>
                <w:shd w:val="clear" w:color="auto" w:fill="EAF1DD" w:themeFill="accent3" w:themeFillTint="33"/>
                <w:lang w:val="el-GR"/>
              </w:rPr>
              <w:t>ΑΠΟΤΕΛΕΙ ΣΥΜΠΛΗΡΩΣΗ/ΕΠΕΚΤΑΣΗ της ακόλουθης πράξης</w:t>
            </w:r>
          </w:p>
        </w:tc>
        <w:tc>
          <w:tcPr>
            <w:tcW w:w="3833"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ind w:left="273"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NAI</w:t>
            </w:r>
          </w:p>
        </w:tc>
      </w:tr>
      <w:tr>
        <w:tc>
          <w:tcPr>
            <w:tcW w:w="5948"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eastAsia="Arial" w:cstheme="minorHAnsi"/>
                <w:color w:val="000000"/>
                <w:sz w:val="24"/>
                <w:szCs w:val="24"/>
                <w:lang w:val="el-GR"/>
              </w:rPr>
            </w:pPr>
            <w:r>
              <w:rPr>
                <w:rFonts w:eastAsia="Arial" w:cstheme="minorHAnsi"/>
                <w:color w:val="000000"/>
                <w:sz w:val="24"/>
                <w:szCs w:val="24"/>
                <w:lang w:val="el-GR"/>
              </w:rPr>
              <w:t>30. ΒΡΙΣΚΕΤΑΙ ΣΕ ΣΥΝΕΡΓΕΙΑ με την ακόλουθη πράξη</w:t>
            </w:r>
          </w:p>
        </w:tc>
        <w:tc>
          <w:tcPr>
            <w:tcW w:w="3833" w:type="dxa"/>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lang w:val="el-GR"/>
              </w:rPr>
            </w:pPr>
          </w:p>
        </w:tc>
      </w:tr>
      <w:tr>
        <w:tc>
          <w:tcPr>
            <w:tcW w:w="5948"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hint="default" w:eastAsia="Arial" w:cstheme="minorHAnsi"/>
                <w:color w:val="000000"/>
                <w:sz w:val="24"/>
                <w:szCs w:val="24"/>
                <w:lang w:val="el-GR"/>
              </w:rPr>
            </w:pPr>
            <w:r>
              <w:rPr>
                <w:rFonts w:eastAsia="Arial" w:cstheme="minorHAnsi"/>
                <w:color w:val="000000"/>
                <w:sz w:val="24"/>
                <w:szCs w:val="24"/>
              </w:rPr>
              <w:t xml:space="preserve">31. ΚΩΔ. ΟΠΣ: </w:t>
            </w:r>
            <w:r>
              <w:rPr>
                <w:rFonts w:hint="default" w:eastAsia="Arial" w:cstheme="minorHAnsi"/>
                <w:b/>
                <w:color w:val="002060"/>
                <w:sz w:val="24"/>
                <w:szCs w:val="24"/>
                <w:shd w:val="clear" w:color="auto" w:fill="EAF1DD" w:themeFill="accent3" w:themeFillTint="33"/>
                <w:lang w:val="el-GR"/>
              </w:rPr>
              <w:t>Ο Δικαιούχος θα συμπληρώσει τον κωδικό</w:t>
            </w:r>
            <w:r>
              <w:rPr>
                <w:rFonts w:hint="default" w:eastAsia="Arial" w:cstheme="minorHAnsi"/>
                <w:b/>
                <w:color w:val="002060"/>
                <w:sz w:val="24"/>
                <w:szCs w:val="24"/>
                <w:shd w:val="clear" w:color="auto" w:fill="EAF1DD" w:themeFill="accent3" w:themeFillTint="33"/>
                <w:lang w:val="en-US"/>
              </w:rPr>
              <w:t xml:space="preserve"> MIS </w:t>
            </w:r>
            <w:r>
              <w:rPr>
                <w:rFonts w:hint="default" w:eastAsia="Arial" w:cstheme="minorHAnsi"/>
                <w:b/>
                <w:color w:val="002060"/>
                <w:sz w:val="24"/>
                <w:szCs w:val="24"/>
                <w:shd w:val="clear" w:color="auto" w:fill="EAF1DD" w:themeFill="accent3" w:themeFillTint="33"/>
                <w:lang w:val="el-GR"/>
              </w:rPr>
              <w:t>της Πράξης της ΠΠ ΕΣΠΑ 2014-2020</w:t>
            </w:r>
          </w:p>
        </w:tc>
        <w:tc>
          <w:tcPr>
            <w:tcW w:w="3833"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eastAsia="Arial" w:cstheme="minorHAnsi"/>
                <w:color w:val="000000"/>
                <w:sz w:val="24"/>
                <w:szCs w:val="24"/>
              </w:rPr>
            </w:pPr>
            <w:r>
              <w:rPr>
                <w:rFonts w:eastAsia="Arial" w:cstheme="minorHAnsi"/>
                <w:color w:val="000000"/>
                <w:sz w:val="24"/>
                <w:szCs w:val="24"/>
              </w:rPr>
              <w:t xml:space="preserve">32. ΑΛΛΟΣ ΚΩΔΙΚΟΣ: </w:t>
            </w:r>
          </w:p>
        </w:tc>
      </w:tr>
      <w:tr>
        <w:tblPrEx>
          <w:tblCellMar>
            <w:top w:w="0" w:type="dxa"/>
            <w:left w:w="0" w:type="dxa"/>
            <w:bottom w:w="0" w:type="dxa"/>
            <w:right w:w="0" w:type="dxa"/>
          </w:tblCellMar>
        </w:tblPrEx>
        <w:trPr>
          <w:trHeight w:val="226" w:hRule="atLeas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hint="default" w:eastAsia="Arial" w:cstheme="minorHAnsi"/>
                <w:color w:val="000000"/>
                <w:sz w:val="24"/>
                <w:szCs w:val="24"/>
                <w:lang w:val="el-GR"/>
              </w:rPr>
            </w:pPr>
            <w:r>
              <w:rPr>
                <w:rFonts w:eastAsia="Arial" w:cstheme="minorHAnsi"/>
                <w:color w:val="000000"/>
                <w:sz w:val="24"/>
                <w:szCs w:val="24"/>
                <w:lang w:val="el-GR"/>
              </w:rPr>
              <w:t xml:space="preserve">33. ΤΙΤΛΟΣ ΠΡΑΞΗΣ : </w:t>
            </w:r>
            <w:r>
              <w:rPr>
                <w:rFonts w:hint="default" w:eastAsia="Arial" w:cstheme="minorHAnsi"/>
                <w:b/>
                <w:color w:val="002060"/>
                <w:sz w:val="24"/>
                <w:szCs w:val="24"/>
                <w:shd w:val="clear" w:color="auto" w:fill="EAF1DD" w:themeFill="accent3" w:themeFillTint="33"/>
                <w:lang w:val="el-GR"/>
              </w:rPr>
              <w:t>συμπληρώνεται αυτόματα</w:t>
            </w:r>
          </w:p>
        </w:tc>
      </w:tr>
      <w:tr>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hint="default" w:eastAsia="Arial" w:cstheme="minorHAnsi"/>
                <w:color w:val="000000"/>
                <w:sz w:val="24"/>
                <w:szCs w:val="24"/>
                <w:lang w:val="el-GR"/>
              </w:rPr>
            </w:pPr>
            <w:r>
              <w:rPr>
                <w:rFonts w:eastAsia="Arial" w:cstheme="minorHAnsi"/>
                <w:color w:val="000000"/>
                <w:sz w:val="24"/>
                <w:szCs w:val="24"/>
                <w:lang w:val="el-GR"/>
              </w:rPr>
              <w:t xml:space="preserve">34. ΔΙΚΑΙΟΥΧΟΣ ΠΡΑΞΗΣ </w:t>
            </w:r>
            <w:r>
              <w:rPr>
                <w:rFonts w:hint="default" w:eastAsia="Arial" w:cstheme="minorHAnsi"/>
                <w:b/>
                <w:color w:val="002060"/>
                <w:sz w:val="24"/>
                <w:szCs w:val="24"/>
                <w:shd w:val="clear" w:color="auto" w:fill="EAF1DD" w:themeFill="accent3" w:themeFillTint="33"/>
                <w:lang w:val="el-GR"/>
              </w:rPr>
              <w:t>συμπληρώνεται αυτόματα</w:t>
            </w:r>
          </w:p>
        </w:tc>
      </w:tr>
      <w:tr>
        <w:tc>
          <w:tcPr>
            <w:tcW w:w="5948"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eastAsia="Arial" w:cstheme="minorHAnsi"/>
                <w:color w:val="000000"/>
                <w:sz w:val="24"/>
                <w:szCs w:val="24"/>
              </w:rPr>
            </w:pPr>
            <w:r>
              <w:rPr>
                <w:rFonts w:eastAsia="Arial" w:cstheme="minorHAnsi"/>
                <w:color w:val="000000"/>
                <w:sz w:val="24"/>
                <w:szCs w:val="24"/>
              </w:rPr>
              <w:t>35. ΚΑΤΑΣΤΑΣΗ ΠΡΑΞΗΣ:</w:t>
            </w:r>
          </w:p>
        </w:tc>
        <w:tc>
          <w:tcPr>
            <w:tcW w:w="3833"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jc w:val="both"/>
              <w:rPr>
                <w:rFonts w:hint="default"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 xml:space="preserve"> συμπληρώνεται αυτόματα</w:t>
            </w:r>
          </w:p>
        </w:tc>
      </w:tr>
      <w:tr>
        <w:tblPrEx>
          <w:tblCellMar>
            <w:top w:w="0" w:type="dxa"/>
            <w:left w:w="0" w:type="dxa"/>
            <w:bottom w:w="0" w:type="dxa"/>
            <w:right w:w="0" w:type="dxa"/>
          </w:tblCellMar>
        </w:tblPrEx>
        <w:tc>
          <w:tcPr>
            <w:tcW w:w="5948"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rPr>
                <w:rFonts w:eastAsia="Arial" w:cstheme="minorHAnsi"/>
                <w:color w:val="000000"/>
                <w:sz w:val="24"/>
                <w:szCs w:val="24"/>
                <w:lang w:val="el-GR"/>
              </w:rPr>
            </w:pPr>
            <w:r>
              <w:rPr>
                <w:rFonts w:eastAsia="Arial" w:cstheme="minorHAnsi"/>
                <w:color w:val="000000"/>
                <w:sz w:val="24"/>
                <w:szCs w:val="24"/>
                <w:lang w:val="el-GR"/>
              </w:rPr>
              <w:t>36. ΗΜΕΡΟΜΗΝΙΑ ΟΛΟΚΛΗΡΩΣΗΣ</w:t>
            </w:r>
          </w:p>
          <w:p>
            <w:pPr>
              <w:ind w:left="273" w:right="108"/>
              <w:rPr>
                <w:rFonts w:eastAsia="Arial" w:cstheme="minorHAnsi"/>
                <w:color w:val="000000"/>
                <w:sz w:val="24"/>
                <w:szCs w:val="24"/>
                <w:lang w:val="el-GR"/>
              </w:rPr>
            </w:pPr>
            <w:r>
              <w:rPr>
                <w:rFonts w:eastAsia="Arial" w:cstheme="minorHAnsi"/>
                <w:color w:val="000000"/>
                <w:sz w:val="24"/>
                <w:szCs w:val="24"/>
                <w:lang w:val="el-GR"/>
              </w:rPr>
              <w:t xml:space="preserve"> Ή ΠΡΟΒΛΕΠΟΜΕΝΗ ΗΜΕΡΟΜΗΝΙΑ ΟΛΟΚΛΗΡΩΣΗΣ:</w:t>
            </w:r>
          </w:p>
        </w:tc>
        <w:tc>
          <w:tcPr>
            <w:tcW w:w="3833"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jc w:val="both"/>
              <w:rPr>
                <w:rFonts w:eastAsia="Arial" w:cstheme="minorHAnsi"/>
                <w:color w:val="000000"/>
                <w:sz w:val="24"/>
                <w:szCs w:val="24"/>
                <w:lang w:val="el-GR"/>
              </w:rPr>
            </w:pPr>
          </w:p>
        </w:tc>
      </w:tr>
      <w:tr>
        <w:tblPrEx>
          <w:tblCellMar>
            <w:top w:w="0" w:type="dxa"/>
            <w:left w:w="0" w:type="dxa"/>
            <w:bottom w:w="0" w:type="dxa"/>
            <w:right w:w="0" w:type="dxa"/>
          </w:tblCellMar>
        </w:tblPrEx>
        <w:tc>
          <w:tcPr>
            <w:tcW w:w="5948"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eastAsia="Arial" w:cstheme="minorHAnsi"/>
                <w:color w:val="000000"/>
                <w:sz w:val="24"/>
                <w:szCs w:val="24"/>
              </w:rPr>
            </w:pPr>
            <w:r>
              <w:rPr>
                <w:rFonts w:eastAsia="Arial" w:cstheme="minorHAnsi"/>
                <w:color w:val="000000"/>
                <w:sz w:val="24"/>
                <w:szCs w:val="24"/>
              </w:rPr>
              <w:t>37. ΣΥΝΟΛΙΚΗ ΔΗΜΟΣΙΑ ΔΑΠΑΝΗ:</w:t>
            </w:r>
          </w:p>
        </w:tc>
        <w:tc>
          <w:tcPr>
            <w:tcW w:w="3833"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jc w:val="left"/>
              <w:rPr>
                <w:rFonts w:hint="default"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συμπληρώνεται αυτόματα</w:t>
            </w:r>
          </w:p>
        </w:tc>
      </w:tr>
      <w:tr>
        <w:tblPrEx>
          <w:tblCellMar>
            <w:top w:w="0" w:type="dxa"/>
            <w:left w:w="0" w:type="dxa"/>
            <w:bottom w:w="0" w:type="dxa"/>
            <w:right w:w="0" w:type="dxa"/>
          </w:tblCellMar>
        </w:tblPrEx>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412"/>
              </w:tabs>
              <w:ind w:left="273" w:right="108"/>
              <w:rPr>
                <w:rFonts w:eastAsia="Arial" w:cstheme="minorHAnsi"/>
                <w:color w:val="000000"/>
                <w:sz w:val="24"/>
                <w:szCs w:val="24"/>
              </w:rPr>
            </w:pPr>
            <w:r>
              <w:rPr>
                <w:rFonts w:eastAsia="Arial" w:cstheme="minorHAnsi"/>
                <w:color w:val="000000"/>
                <w:sz w:val="24"/>
                <w:szCs w:val="24"/>
              </w:rPr>
              <w:t>38. ΠΗΓΗ ΧΡΗΜΑΤΟΔΟΤΗΣΗΣ: ΕΚΤ</w:t>
            </w:r>
          </w:p>
        </w:tc>
      </w:tr>
      <w:tr>
        <w:tblPrEx>
          <w:tblCellMar>
            <w:top w:w="0" w:type="dxa"/>
            <w:left w:w="0" w:type="dxa"/>
            <w:bottom w:w="0" w:type="dxa"/>
            <w:right w:w="0" w:type="dxa"/>
          </w:tblCellMar>
        </w:tblPrEx>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ind w:left="273" w:right="108"/>
              <w:rPr>
                <w:rFonts w:eastAsia="Arial" w:cstheme="minorHAnsi"/>
                <w:color w:val="000000"/>
                <w:sz w:val="24"/>
                <w:szCs w:val="24"/>
                <w:lang w:val="el-GR"/>
              </w:rPr>
            </w:pPr>
            <w:r>
              <w:rPr>
                <w:rFonts w:eastAsia="Arial" w:cstheme="minorHAnsi"/>
                <w:color w:val="000000"/>
                <w:sz w:val="24"/>
                <w:szCs w:val="24"/>
                <w:lang w:val="el-GR"/>
              </w:rPr>
              <w:t xml:space="preserve">39. </w:t>
            </w:r>
            <w:r>
              <w:rPr>
                <w:rFonts w:hint="default" w:eastAsia="Arial" w:cstheme="minorHAnsi"/>
                <w:b/>
                <w:color w:val="002060"/>
                <w:sz w:val="22"/>
                <w:szCs w:val="22"/>
                <w:shd w:val="clear" w:color="auto" w:fill="EAF1DD" w:themeFill="accent3" w:themeFillTint="33"/>
                <w:lang w:val="el-GR"/>
              </w:rPr>
              <w:t xml:space="preserve">ΕΠΕΞΗΓΗΣΗ ΣΥΣΧΕΤΙΣΗΣ  </w:t>
            </w:r>
            <w:r>
              <w:rPr>
                <w:rFonts w:eastAsia="Arial" w:cstheme="minorHAnsi"/>
                <w:color w:val="000000"/>
                <w:sz w:val="24"/>
                <w:szCs w:val="24"/>
                <w:lang w:val="el-GR"/>
              </w:rPr>
              <w:t>(</w:t>
            </w:r>
            <w:r>
              <w:rPr>
                <w:rFonts w:eastAsia="Arial" w:cstheme="minorHAnsi"/>
                <w:i/>
                <w:iCs/>
                <w:color w:val="000000"/>
                <w:sz w:val="24"/>
                <w:szCs w:val="24"/>
                <w:lang w:val="el-GR"/>
              </w:rPr>
              <w:t>Επεξήγηση της συμπληρωματικότητας και συνέργειας της πράξης με την παραπάνω πράξη μεταξύ άλλων θα πρέπει να αναφερθεί εάν η ολοκλήρωση της παραπάνω πράξης αποτελεί προϋπόθεση για την ολοκλήρωση της προτεινόμενης πράξης ή αντίστροφα</w:t>
            </w:r>
            <w:r>
              <w:rPr>
                <w:rFonts w:eastAsia="Arial" w:cstheme="minorHAnsi"/>
                <w:color w:val="000000"/>
                <w:sz w:val="24"/>
                <w:szCs w:val="24"/>
                <w:lang w:val="el-GR"/>
              </w:rPr>
              <w:t xml:space="preserve">)  </w:t>
            </w:r>
          </w:p>
          <w:p>
            <w:pPr>
              <w:spacing w:after="120"/>
              <w:ind w:left="273" w:right="108"/>
              <w:jc w:val="both"/>
              <w:rPr>
                <w:rFonts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2014-2020, καθ’ όσον η ημερομηνία έναρξης επιλεξιμότητας δαπανών της προτεινόμενης Πράξης είναι η 01/01/2023 (χρονικό σημείο διακοπής για την προγενέστερη Πράξη της ΠΠ 2014-2020).</w:t>
            </w:r>
          </w:p>
        </w:tc>
      </w:tr>
    </w:tbl>
    <w:p>
      <w:pPr>
        <w:rPr>
          <w:rFonts w:cstheme="minorHAnsi"/>
          <w:sz w:val="24"/>
          <w:szCs w:val="24"/>
          <w:lang w:val="el-GR"/>
        </w:rPr>
        <w:sectPr>
          <w:headerReference r:id="rId11" w:type="default"/>
          <w:footerReference r:id="rId12" w:type="default"/>
          <w:pgSz w:w="11900" w:h="16820"/>
          <w:pgMar w:top="540" w:right="780" w:bottom="560" w:left="780" w:header="397" w:footer="227" w:gutter="0"/>
          <w:cols w:space="720" w:num="1"/>
        </w:sectPr>
      </w:pPr>
    </w:p>
    <w:tbl>
      <w:tblPr>
        <w:tblStyle w:val="3"/>
        <w:tblW w:w="0" w:type="auto"/>
        <w:tblInd w:w="19" w:type="dxa"/>
        <w:tblLayout w:type="fixed"/>
        <w:tblCellMar>
          <w:top w:w="0" w:type="dxa"/>
          <w:left w:w="0" w:type="dxa"/>
          <w:bottom w:w="0" w:type="dxa"/>
          <w:right w:w="0" w:type="dxa"/>
        </w:tblCellMar>
      </w:tblPr>
      <w:tblGrid>
        <w:gridCol w:w="9781"/>
      </w:tblGrid>
      <w:tr>
        <w:tblPrEx>
          <w:tblCellMar>
            <w:top w:w="0" w:type="dxa"/>
            <w:left w:w="0" w:type="dxa"/>
            <w:bottom w:w="0" w:type="dxa"/>
            <w:right w:w="0" w:type="dxa"/>
          </w:tblCellMar>
        </w:tblPrEx>
        <w:trPr>
          <w:cantSplit/>
        </w:trPr>
        <w:tc>
          <w:tcPr>
            <w:tcW w:w="9781" w:type="dxa"/>
            <w:shd w:val="clear" w:color="auto" w:fill="D9D9D9"/>
            <w:vAlign w:val="center"/>
          </w:tcPr>
          <w:p>
            <w:pPr>
              <w:keepLines/>
              <w:ind w:left="136" w:right="108"/>
              <w:rPr>
                <w:rFonts w:eastAsia="Arial" w:cstheme="minorHAnsi"/>
                <w:b/>
                <w:bCs/>
                <w:color w:val="000000"/>
                <w:sz w:val="24"/>
                <w:szCs w:val="24"/>
                <w:lang w:val="el-GR"/>
              </w:rPr>
            </w:pPr>
            <w:r>
              <w:rPr>
                <w:rFonts w:eastAsia="Arial" w:cstheme="minorHAnsi"/>
                <w:b/>
                <w:bCs/>
                <w:color w:val="000000"/>
                <w:sz w:val="24"/>
                <w:szCs w:val="24"/>
                <w:lang w:val="el-GR"/>
              </w:rPr>
              <w:t>ΤΜΗΜΑ ΣΤ: ΠΡΟΓΡΑΜΜΑΤΙΣΜΟΣ ΥΛΟΠΟΙΗΣΗΣ ΠΡΑΞΗΣ – ΩΡΙΜΟΤΗΤΑ ΠΡΑΞΗΣ</w:t>
            </w:r>
          </w:p>
        </w:tc>
      </w:tr>
    </w:tbl>
    <w:p>
      <w:pPr>
        <w:ind w:left="127" w:right="121"/>
        <w:rPr>
          <w:rFonts w:eastAsia="Arial" w:cstheme="minorHAnsi"/>
          <w:color w:val="000000"/>
          <w:sz w:val="24"/>
          <w:szCs w:val="24"/>
          <w:lang w:val="el-GR"/>
        </w:rPr>
      </w:pPr>
    </w:p>
    <w:tbl>
      <w:tblPr>
        <w:tblStyle w:val="3"/>
        <w:tblW w:w="0" w:type="auto"/>
        <w:tblInd w:w="19" w:type="dxa"/>
        <w:tblLayout w:type="fixed"/>
        <w:tblCellMar>
          <w:top w:w="0" w:type="dxa"/>
          <w:left w:w="0" w:type="dxa"/>
          <w:bottom w:w="0" w:type="dxa"/>
          <w:right w:w="0" w:type="dxa"/>
        </w:tblCellMar>
      </w:tblPr>
      <w:tblGrid>
        <w:gridCol w:w="3113"/>
        <w:gridCol w:w="1843"/>
        <w:gridCol w:w="2693"/>
        <w:gridCol w:w="2132"/>
      </w:tblGrid>
      <w:tr>
        <w:trPr>
          <w:cantSplit/>
        </w:trPr>
        <w:tc>
          <w:tcPr>
            <w:tcW w:w="9781" w:type="dxa"/>
            <w:gridSpan w:val="4"/>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131" w:right="108"/>
              <w:jc w:val="center"/>
              <w:rPr>
                <w:rFonts w:eastAsia="Arial" w:cstheme="minorHAnsi"/>
                <w:b/>
                <w:bCs/>
                <w:color w:val="000000"/>
                <w:sz w:val="24"/>
                <w:szCs w:val="24"/>
              </w:rPr>
            </w:pPr>
            <w:r>
              <w:rPr>
                <w:rFonts w:eastAsia="Arial" w:cstheme="minorHAnsi"/>
                <w:b/>
                <w:bCs/>
                <w:color w:val="000000"/>
                <w:sz w:val="24"/>
                <w:szCs w:val="24"/>
              </w:rPr>
              <w:t>ΠΡΟΓΡΑΜΜΑΤΙΣΜΟΣ ΥΛΟΠΟΙΗΣΗΣ ΠΡΑΞΗΣ</w:t>
            </w:r>
          </w:p>
        </w:tc>
      </w:tr>
      <w:tr>
        <w:tblPrEx>
          <w:tblCellMar>
            <w:top w:w="0" w:type="dxa"/>
            <w:left w:w="0" w:type="dxa"/>
            <w:bottom w:w="0" w:type="dxa"/>
            <w:right w:w="0" w:type="dxa"/>
          </w:tblCellMar>
        </w:tblPrEx>
        <w:trPr>
          <w:cantSplit/>
        </w:trPr>
        <w:tc>
          <w:tcPr>
            <w:tcW w:w="9781" w:type="dxa"/>
            <w:gridSpan w:val="4"/>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 xml:space="preserve">0. ΤΥΠΟΣ / ΟΜΑΔΑ ΠΡΑΞΗΣ: </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1. Α/Α ΥΠΟΕΡΓΟΥ</w:t>
            </w:r>
          </w:p>
        </w:tc>
        <w:tc>
          <w:tcPr>
            <w:tcW w:w="6668"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1</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2. ΤΙΤΛΟΣ ΥΠΟΕΡΓΟΥ</w:t>
            </w:r>
          </w:p>
        </w:tc>
        <w:tc>
          <w:tcPr>
            <w:tcW w:w="6668"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Συνέχιση λειτουργίας της Δομής ΚΔΗΦ - ΑμεΑ “+++”</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3. ΔΙΚΑΙΟΥΧΟΣ</w:t>
            </w:r>
          </w:p>
        </w:tc>
        <w:tc>
          <w:tcPr>
            <w:tcW w:w="6668"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 xml:space="preserve">Συμπληρώνεται από τον Δικαιούχο </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4. ΕΙΔΟΣ ΥΠΟΕΡΓΟΥ</w:t>
            </w:r>
          </w:p>
        </w:tc>
        <w:tc>
          <w:tcPr>
            <w:tcW w:w="6668"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 xml:space="preserve">ΕΠΙΧΟΡΗΓΗΣΗ ΓΙΑ ΕΚΤΕΛΕΣΗ ΥΠΟΕΡΓΟΥ ΜΕ ΙΔΙΑ ΜΕΣΑ </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5. ΕΙΝΑΙ ΚΡΙΣΙΜΟ ΥΠΟΕΡΓΟ;</w:t>
            </w:r>
          </w:p>
        </w:tc>
        <w:tc>
          <w:tcPr>
            <w:tcW w:w="6668"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ΝΑΙ</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6. ΕΙΝΑΙ ΚΡΑΤΙΚΗ ΕΝΙΣΧΥΣΗ ;</w:t>
            </w:r>
          </w:p>
        </w:tc>
        <w:tc>
          <w:tcPr>
            <w:tcW w:w="6668"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OXI</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44"/>
              <w:rPr>
                <w:rFonts w:eastAsia="Arial" w:cstheme="minorHAnsi"/>
                <w:color w:val="000000"/>
                <w:sz w:val="24"/>
                <w:szCs w:val="24"/>
                <w:lang w:val="el-GR"/>
              </w:rPr>
            </w:pPr>
            <w:r>
              <w:rPr>
                <w:rFonts w:eastAsia="Arial" w:cstheme="minorHAnsi"/>
                <w:color w:val="000000"/>
                <w:sz w:val="24"/>
                <w:szCs w:val="24"/>
                <w:lang w:val="el-GR"/>
              </w:rPr>
              <w:t>7.  ΕΦΑΡΜΟΣΤΕΟΣ ΚΑΝΟΝΙΣΜΟΣ-ΟΙ / ΚΑΘΕΣΤΩΣ ΕΝΙΣΧΥΣΗΣ/ ΑΠΟΦΑΣΗ ΥΓΟΣ</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lang w:val="el-GR"/>
              </w:rPr>
            </w:pPr>
          </w:p>
        </w:tc>
        <w:tc>
          <w:tcPr>
            <w:tcW w:w="269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86" w:right="108"/>
              <w:rPr>
                <w:rFonts w:eastAsia="Arial" w:cstheme="minorHAnsi"/>
                <w:color w:val="000000"/>
                <w:sz w:val="24"/>
                <w:szCs w:val="24"/>
                <w:lang w:val="el-GR"/>
              </w:rPr>
            </w:pPr>
            <w:r>
              <w:rPr>
                <w:rFonts w:eastAsia="Arial" w:cstheme="minorHAnsi"/>
                <w:color w:val="000000"/>
                <w:sz w:val="24"/>
                <w:szCs w:val="24"/>
                <w:lang w:val="el-GR"/>
              </w:rPr>
              <w:t xml:space="preserve"> 8. ΑΡΙΘΜΟΣ ΑΠΟΦΑΣΗΣ ΕΓΚΡΙΣΗΣ ΚΑΘΕΣΤΩΤΟΣ ΑΠΟ ΕΕ</w:t>
            </w:r>
          </w:p>
        </w:tc>
        <w:tc>
          <w:tcPr>
            <w:tcW w:w="21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lang w:val="el-GR"/>
              </w:rPr>
            </w:pP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 xml:space="preserve">9. ΟΡΙΖΟΝΤΙΟ ΥΠΟΕΡΓΟ </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OXI</w:t>
            </w:r>
          </w:p>
        </w:tc>
        <w:tc>
          <w:tcPr>
            <w:tcW w:w="269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10. ΚΩΔΙΚΟΣ ΑΤΠ</w:t>
            </w:r>
          </w:p>
        </w:tc>
        <w:tc>
          <w:tcPr>
            <w:tcW w:w="21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273" w:right="108"/>
              <w:rPr>
                <w:rFonts w:eastAsia="Arial" w:cstheme="minorHAnsi"/>
                <w:color w:val="000000"/>
                <w:sz w:val="24"/>
                <w:szCs w:val="24"/>
              </w:rPr>
            </w:pPr>
          </w:p>
        </w:tc>
      </w:tr>
      <w:tr>
        <w:tblPrEx>
          <w:tblCellMar>
            <w:top w:w="0" w:type="dxa"/>
            <w:left w:w="0" w:type="dxa"/>
            <w:bottom w:w="0" w:type="dxa"/>
            <w:right w:w="0" w:type="dxa"/>
          </w:tblCellMar>
        </w:tblPrEx>
        <w:trPr>
          <w:cantSplit/>
        </w:trPr>
        <w:tc>
          <w:tcPr>
            <w:tcW w:w="9781" w:type="dxa"/>
            <w:gridSpan w:val="4"/>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131" w:right="108"/>
              <w:jc w:val="center"/>
              <w:rPr>
                <w:rFonts w:eastAsia="Arial" w:cstheme="minorHAnsi"/>
                <w:b/>
                <w:bCs/>
                <w:color w:val="000000"/>
                <w:sz w:val="24"/>
                <w:szCs w:val="24"/>
              </w:rPr>
            </w:pPr>
            <w:r>
              <w:rPr>
                <w:rFonts w:eastAsia="Arial" w:cstheme="minorHAnsi"/>
                <w:b/>
                <w:bCs/>
                <w:color w:val="000000"/>
                <w:sz w:val="24"/>
                <w:szCs w:val="24"/>
              </w:rPr>
              <w:t>ΠΛΑΙΣΙΟ ΥΛΟΠΟΙΗΣΗΣ ΥΠΟΕΡΓΟΥ</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11. ΘΕΣΜΙΚΟ ΠΛΑΙΣΙΟ/ΕΦΑΡΜΟΖΟΜΕΝΗ ΔΙΑΔΙΚΑΣΙΑ ΥΛΟΠΟΙΗΣΗΣ</w:t>
            </w:r>
          </w:p>
        </w:tc>
        <w:tc>
          <w:tcPr>
            <w:tcW w:w="6668" w:type="dxa"/>
            <w:gridSpan w:val="3"/>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468"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 xml:space="preserve">Λοιπές Περιπτώσεις </w:t>
            </w:r>
          </w:p>
        </w:tc>
      </w:tr>
      <w:tr>
        <w:tblPrEx>
          <w:tblCellMar>
            <w:top w:w="0" w:type="dxa"/>
            <w:left w:w="0" w:type="dxa"/>
            <w:bottom w:w="0" w:type="dxa"/>
            <w:right w:w="0" w:type="dxa"/>
          </w:tblCellMar>
        </w:tblPrEx>
        <w:trPr>
          <w:cantSplit/>
        </w:trPr>
        <w:tc>
          <w:tcPr>
            <w:tcW w:w="9781" w:type="dxa"/>
            <w:gridSpan w:val="4"/>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 xml:space="preserve">12. Αναφέρατε τους λόγους επιλογής του πλαισίου υλοποίησης των υποέργων (θεσμικό πλαίσιο και εφαρμοζόμενη διαδικασία) </w:t>
            </w:r>
          </w:p>
          <w:p>
            <w:pPr>
              <w:keepLines/>
              <w:spacing w:after="60"/>
              <w:ind w:left="468" w:right="108"/>
              <w:rPr>
                <w:rFonts w:hint="default" w:eastAsia="Arial"/>
                <w:color w:val="000000"/>
                <w:sz w:val="24"/>
                <w:szCs w:val="24"/>
                <w:lang w:val="el-GR"/>
              </w:rPr>
            </w:pPr>
            <w:r>
              <w:rPr>
                <w:rFonts w:hint="default" w:eastAsia="Arial" w:cstheme="minorHAnsi"/>
                <w:b/>
                <w:color w:val="002060"/>
                <w:sz w:val="24"/>
                <w:szCs w:val="24"/>
                <w:shd w:val="clear" w:color="auto" w:fill="EAF1DD" w:themeFill="accent3" w:themeFillTint="33"/>
                <w:lang w:val="el-GR"/>
              </w:rPr>
              <w:t>1) Η υπ’ αριθμ. 114947/29.11.2022 (ΦΕΚ 6132/Β/01.12.2022) Υπουργική Απόφαση «Εθνικοί κανόνες επιλεξιμότητας δαπανών για τα προγράμματα του ΕΣΠΑ 2021-2027»</w:t>
            </w:r>
            <w:r>
              <w:rPr>
                <w:rFonts w:hint="default" w:eastAsia="Arial"/>
                <w:color w:val="000000"/>
                <w:sz w:val="24"/>
                <w:szCs w:val="24"/>
                <w:lang w:val="el-GR"/>
              </w:rPr>
              <w:t>.</w:t>
            </w:r>
          </w:p>
          <w:p>
            <w:pPr>
              <w:keepLines/>
              <w:spacing w:after="60"/>
              <w:ind w:left="468"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2) Η Υ</w:t>
            </w:r>
            <w:r>
              <w:rPr>
                <w:rFonts w:hint="default" w:eastAsia="Arial" w:cstheme="minorHAnsi"/>
                <w:b/>
                <w:color w:val="002060"/>
                <w:sz w:val="24"/>
                <w:szCs w:val="24"/>
                <w:shd w:val="clear" w:color="auto" w:fill="EAF1DD" w:themeFill="accent3" w:themeFillTint="33"/>
                <w:lang w:val="en-US"/>
              </w:rPr>
              <w:t>.</w:t>
            </w:r>
            <w:r>
              <w:rPr>
                <w:rFonts w:hint="default" w:eastAsia="Arial" w:cstheme="minorHAnsi"/>
                <w:b/>
                <w:color w:val="002060"/>
                <w:sz w:val="24"/>
                <w:szCs w:val="24"/>
                <w:shd w:val="clear" w:color="auto" w:fill="EAF1DD" w:themeFill="accent3" w:themeFillTint="33"/>
                <w:lang w:val="el-GR"/>
              </w:rPr>
              <w:t>Α</w:t>
            </w:r>
            <w:r>
              <w:rPr>
                <w:rFonts w:hint="default" w:eastAsia="Arial" w:cstheme="minorHAnsi"/>
                <w:b/>
                <w:color w:val="002060"/>
                <w:sz w:val="24"/>
                <w:szCs w:val="24"/>
                <w:shd w:val="clear" w:color="auto" w:fill="EAF1DD" w:themeFill="accent3" w:themeFillTint="33"/>
                <w:lang w:val="en-US"/>
              </w:rPr>
              <w:t xml:space="preserve">. </w:t>
            </w:r>
            <w:r>
              <w:rPr>
                <w:rFonts w:hint="default" w:eastAsia="Arial" w:cstheme="minorHAnsi"/>
                <w:b/>
                <w:color w:val="002060"/>
                <w:sz w:val="24"/>
                <w:szCs w:val="24"/>
                <w:shd w:val="clear" w:color="auto" w:fill="EAF1DD" w:themeFill="accent3" w:themeFillTint="33"/>
                <w:lang w:val="el-GR"/>
              </w:rPr>
              <w:t>20745/2023 [ΦΕΚ 1390/Β/09.03.2023]</w:t>
            </w:r>
          </w:p>
          <w:p>
            <w:pPr>
              <w:keepLines/>
              <w:spacing w:after="60"/>
              <w:ind w:left="468"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n-US"/>
              </w:rPr>
              <w:t xml:space="preserve">3) </w:t>
            </w:r>
            <w:r>
              <w:rPr>
                <w:rFonts w:hint="default" w:eastAsia="Arial" w:cstheme="minorHAnsi"/>
                <w:b/>
                <w:color w:val="002060"/>
                <w:sz w:val="24"/>
                <w:szCs w:val="24"/>
                <w:shd w:val="clear" w:color="auto" w:fill="EAF1DD" w:themeFill="accent3" w:themeFillTint="33"/>
                <w:lang w:val="el-GR"/>
              </w:rPr>
              <w:t>Η Κ.Υ.Α. Δ12γ/ΓΠ 49481/2023 [ΦΕΚ 3290/Β/18.05.2023]</w:t>
            </w:r>
          </w:p>
          <w:p>
            <w:pPr>
              <w:keepLines/>
              <w:spacing w:after="60"/>
              <w:ind w:left="468"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4) Ισχύον Εσωτερικός Κανονισμός Λειτουργίας της Δομής ΚΔΗΦ-ΑμεΑ</w:t>
            </w:r>
          </w:p>
          <w:p>
            <w:pPr>
              <w:keepLines/>
              <w:spacing w:after="60"/>
              <w:ind w:left="468"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 xml:space="preserve">5) Ισχύουσα </w:t>
            </w:r>
            <w:bookmarkStart w:id="3" w:name="_GoBack"/>
            <w:bookmarkEnd w:id="3"/>
            <w:r>
              <w:rPr>
                <w:rFonts w:hint="default" w:eastAsia="Arial" w:cstheme="minorHAnsi"/>
                <w:b/>
                <w:color w:val="002060"/>
                <w:sz w:val="24"/>
                <w:szCs w:val="24"/>
                <w:shd w:val="clear" w:color="auto" w:fill="EAF1DD" w:themeFill="accent3" w:themeFillTint="33"/>
                <w:lang w:val="el-GR"/>
              </w:rPr>
              <w:t>Άδεια Ίδρυσης και Λειτουργίας της Δομής ΚΔΗΦ-ΑμεΑ</w:t>
            </w:r>
          </w:p>
        </w:tc>
      </w:tr>
      <w:tr>
        <w:tblPrEx>
          <w:tblCellMar>
            <w:top w:w="0" w:type="dxa"/>
            <w:left w:w="0" w:type="dxa"/>
            <w:bottom w:w="0" w:type="dxa"/>
            <w:right w:w="0" w:type="dxa"/>
          </w:tblCellMar>
        </w:tblPrEx>
        <w:trPr>
          <w:cantSplit/>
        </w:trPr>
        <w:tc>
          <w:tcPr>
            <w:tcW w:w="9781" w:type="dxa"/>
            <w:gridSpan w:val="4"/>
            <w:tcBorders>
              <w:top w:val="dotted" w:color="000000" w:sz="4" w:space="0"/>
              <w:bottom w:val="dotted" w:color="000000" w:sz="4" w:space="0"/>
            </w:tcBorders>
            <w:shd w:val="clear" w:color="auto" w:fill="FFFFFF"/>
            <w:vAlign w:val="center"/>
          </w:tcPr>
          <w:p>
            <w:pPr>
              <w:keepLines/>
              <w:ind w:left="108" w:right="108"/>
              <w:rPr>
                <w:rFonts w:cstheme="minorHAnsi"/>
                <w:sz w:val="24"/>
                <w:szCs w:val="24"/>
                <w:lang w:val="el-GR"/>
              </w:rPr>
            </w:pP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13. ΕΝΑΡΞΗ ΥΠΟΕΡΓΟΥ</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46"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01/01/2023</w:t>
            </w:r>
          </w:p>
        </w:tc>
        <w:tc>
          <w:tcPr>
            <w:tcW w:w="269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86" w:right="108"/>
              <w:rPr>
                <w:rFonts w:eastAsia="Arial" w:cstheme="minorHAnsi"/>
                <w:color w:val="000000"/>
                <w:sz w:val="24"/>
                <w:szCs w:val="24"/>
              </w:rPr>
            </w:pPr>
            <w:r>
              <w:rPr>
                <w:rFonts w:eastAsia="Arial" w:cstheme="minorHAnsi"/>
                <w:color w:val="000000"/>
                <w:sz w:val="24"/>
                <w:szCs w:val="24"/>
              </w:rPr>
              <w:t>14. ΛΗΞΗ ΥΠΟΕΡΓΟΥ</w:t>
            </w:r>
          </w:p>
        </w:tc>
        <w:tc>
          <w:tcPr>
            <w:tcW w:w="21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37"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31/12/2025</w:t>
            </w:r>
          </w:p>
        </w:tc>
      </w:tr>
      <w:tr>
        <w:tblPrEx>
          <w:tblCellMar>
            <w:top w:w="0" w:type="dxa"/>
            <w:left w:w="0" w:type="dxa"/>
            <w:bottom w:w="0" w:type="dxa"/>
            <w:right w:w="0" w:type="dxa"/>
          </w:tblCellMar>
        </w:tblPrEx>
        <w:trPr>
          <w:cantSplit/>
        </w:trPr>
        <w:tc>
          <w:tcPr>
            <w:tcW w:w="9781" w:type="dxa"/>
            <w:gridSpan w:val="4"/>
            <w:tcBorders>
              <w:top w:val="dotted" w:color="000000" w:sz="4" w:space="0"/>
              <w:bottom w:val="dotted" w:color="000000" w:sz="4" w:space="0"/>
            </w:tcBorders>
            <w:shd w:val="clear" w:color="auto" w:fill="FFFFFF"/>
            <w:vAlign w:val="center"/>
          </w:tcPr>
          <w:p>
            <w:pPr>
              <w:keepLines/>
              <w:ind w:left="108" w:right="108"/>
              <w:rPr>
                <w:rFonts w:cstheme="minorHAnsi"/>
                <w:sz w:val="24"/>
                <w:szCs w:val="24"/>
              </w:rPr>
            </w:pPr>
          </w:p>
        </w:tc>
      </w:tr>
      <w:tr>
        <w:tblPrEx>
          <w:tblCellMar>
            <w:top w:w="0" w:type="dxa"/>
            <w:left w:w="0" w:type="dxa"/>
            <w:bottom w:w="0" w:type="dxa"/>
            <w:right w:w="0" w:type="dxa"/>
          </w:tblCellMar>
        </w:tblPrEx>
        <w:trPr>
          <w:cantSplit/>
        </w:trPr>
        <w:tc>
          <w:tcPr>
            <w:tcW w:w="9781" w:type="dxa"/>
            <w:gridSpan w:val="4"/>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108" w:right="108"/>
              <w:jc w:val="center"/>
              <w:rPr>
                <w:rFonts w:eastAsia="Arial" w:cstheme="minorHAnsi"/>
                <w:b/>
                <w:bCs/>
                <w:color w:val="000000"/>
                <w:sz w:val="24"/>
                <w:szCs w:val="24"/>
                <w:lang w:val="el-GR"/>
              </w:rPr>
            </w:pPr>
            <w:r>
              <w:rPr>
                <w:rFonts w:eastAsia="Arial" w:cstheme="minorHAnsi"/>
                <w:b/>
                <w:bCs/>
                <w:color w:val="000000"/>
                <w:sz w:val="24"/>
                <w:szCs w:val="24"/>
                <w:lang w:val="el-GR"/>
              </w:rPr>
              <w:t>ΧΡΟΝΙΚΟΣ ΠΡΟΓΡΑΜΜΑΤΙΣΜΟΣ ΑΠΑΡΑΙΤΗΤΩΝ ΕΝΕΡΓΕΙΩΝ ΓΙΑ ΤΗΝ ΕΝΑΡΞΗ ΤΟΥ ΥΠΟΕΡΓΟΥ</w:t>
            </w:r>
          </w:p>
        </w:tc>
      </w:tr>
      <w:tr>
        <w:tblPrEx>
          <w:tblCellMar>
            <w:top w:w="0" w:type="dxa"/>
            <w:left w:w="0" w:type="dxa"/>
            <w:bottom w:w="0" w:type="dxa"/>
            <w:right w:w="0" w:type="dxa"/>
          </w:tblCellMar>
        </w:tblPrEx>
        <w:trPr>
          <w:cantSplit/>
        </w:trPr>
        <w:tc>
          <w:tcPr>
            <w:tcW w:w="4956"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131" w:right="108"/>
              <w:jc w:val="center"/>
              <w:rPr>
                <w:rFonts w:eastAsia="Arial" w:cstheme="minorHAnsi"/>
                <w:color w:val="000000"/>
                <w:sz w:val="24"/>
                <w:szCs w:val="24"/>
              </w:rPr>
            </w:pPr>
            <w:r>
              <w:rPr>
                <w:rFonts w:eastAsia="Arial" w:cstheme="minorHAnsi"/>
                <w:color w:val="000000"/>
                <w:sz w:val="24"/>
                <w:szCs w:val="24"/>
              </w:rPr>
              <w:t>ΥΠΟΕΡΓΑ ΔΗΜΟΣΙΩΝ ΣΥΜΒΑΣΕΩΝ</w:t>
            </w:r>
          </w:p>
        </w:tc>
        <w:tc>
          <w:tcPr>
            <w:tcW w:w="4825"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after="60"/>
              <w:ind w:left="144" w:right="108"/>
              <w:jc w:val="center"/>
              <w:rPr>
                <w:rFonts w:eastAsia="Arial" w:cstheme="minorHAnsi"/>
                <w:color w:val="000000"/>
                <w:sz w:val="24"/>
                <w:szCs w:val="24"/>
              </w:rPr>
            </w:pPr>
            <w:r>
              <w:rPr>
                <w:rFonts w:eastAsia="Arial" w:cstheme="minorHAnsi"/>
                <w:color w:val="000000"/>
                <w:sz w:val="24"/>
                <w:szCs w:val="24"/>
              </w:rPr>
              <w:t>ΥΠΟΕΡΓΑ ΠΛΗΝ ΔΗΜΟΣΙΩΝ ΣΥΜΒΑΣΕΩΝ</w:t>
            </w: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15. ΗΜΕΡ/ΝΙΑ ΔΗΜΟΣΙΕΥΣΗΣ</w:t>
            </w:r>
          </w:p>
          <w:p>
            <w:pPr>
              <w:keepLines/>
              <w:ind w:left="273" w:right="108"/>
              <w:rPr>
                <w:rFonts w:eastAsia="Arial" w:cstheme="minorHAnsi"/>
                <w:color w:val="000000"/>
                <w:sz w:val="24"/>
                <w:szCs w:val="24"/>
                <w:lang w:val="el-GR"/>
              </w:rPr>
            </w:pPr>
            <w:r>
              <w:rPr>
                <w:rFonts w:eastAsia="Arial" w:cstheme="minorHAnsi"/>
                <w:color w:val="000000"/>
                <w:sz w:val="24"/>
                <w:szCs w:val="24"/>
                <w:lang w:val="el-GR"/>
              </w:rPr>
              <w:t>ΤΕΥΧΩΝ ΔΗΜΟΠΡΑΤΗΣΗΣ</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lang w:val="el-GR"/>
              </w:rPr>
            </w:pPr>
          </w:p>
        </w:tc>
        <w:tc>
          <w:tcPr>
            <w:tcW w:w="269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17. ΗΜΕΡ/ΝΙΑ ΔΗΜΟΣΙΕΥΣΗΣ ΠΡΟΣΚΛΗΣΗΣ ΓΙΑ ΤΗΝ ΕΠΙΛΟΓΗ ΠΑΡΟΧΩΝ</w:t>
            </w:r>
          </w:p>
        </w:tc>
        <w:tc>
          <w:tcPr>
            <w:tcW w:w="21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273" w:right="108"/>
              <w:jc w:val="center"/>
              <w:rPr>
                <w:rFonts w:eastAsia="Arial" w:cstheme="minorHAnsi"/>
                <w:color w:val="000000"/>
                <w:sz w:val="24"/>
                <w:szCs w:val="24"/>
                <w:lang w:val="el-GR"/>
              </w:rPr>
            </w:pPr>
          </w:p>
        </w:tc>
      </w:tr>
      <w:tr>
        <w:tblPrEx>
          <w:tblCellMar>
            <w:top w:w="0" w:type="dxa"/>
            <w:left w:w="0" w:type="dxa"/>
            <w:bottom w:w="0" w:type="dxa"/>
            <w:right w:w="0" w:type="dxa"/>
          </w:tblCellMar>
        </w:tblPrEx>
        <w:trPr>
          <w:cantSplit/>
        </w:trPr>
        <w:tc>
          <w:tcPr>
            <w:tcW w:w="311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16. ΗΜΕΡ/ΝΙΑ ΔΙΕΝΕΡΓΕΙΑΣ ΔΙΑΓΩΝΙΣΜΟΥ</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c>
          <w:tcPr>
            <w:tcW w:w="269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18. ΗΜΕΡ/ΝΙΑ ΔΗΜΟΣΙΕΥΣΗΣ ΠΡΟΣΚΛΗΣΗΣ ΓΙΑ ΤΗΝ ΕΠΙΛΟΓΗ ΣΥΜΜΕΤΕΧΟΝΤΩΝ</w:t>
            </w:r>
          </w:p>
        </w:tc>
        <w:tc>
          <w:tcPr>
            <w:tcW w:w="21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jc w:val="center"/>
              <w:rPr>
                <w:rFonts w:eastAsia="Arial" w:cstheme="minorHAnsi"/>
                <w:color w:val="000000"/>
                <w:sz w:val="24"/>
                <w:szCs w:val="24"/>
                <w:lang w:val="el-GR"/>
              </w:rPr>
            </w:pPr>
          </w:p>
        </w:tc>
      </w:tr>
      <w:tr>
        <w:tblPrEx>
          <w:tblCellMar>
            <w:top w:w="0" w:type="dxa"/>
            <w:left w:w="0" w:type="dxa"/>
            <w:bottom w:w="0" w:type="dxa"/>
            <w:right w:w="0" w:type="dxa"/>
          </w:tblCellMar>
        </w:tblPrEx>
        <w:trPr>
          <w:cantSplit/>
        </w:trPr>
        <w:tc>
          <w:tcPr>
            <w:tcW w:w="9781" w:type="dxa"/>
            <w:gridSpan w:val="4"/>
            <w:tcBorders>
              <w:top w:val="dotted" w:color="000000" w:sz="4" w:space="0"/>
            </w:tcBorders>
            <w:shd w:val="clear" w:color="auto" w:fill="FFFFFF"/>
            <w:vAlign w:val="center"/>
          </w:tcPr>
          <w:p>
            <w:pPr>
              <w:rPr>
                <w:rFonts w:cstheme="minorHAnsi"/>
                <w:sz w:val="24"/>
                <w:szCs w:val="24"/>
                <w:lang w:val="el-GR"/>
              </w:rPr>
            </w:pPr>
          </w:p>
        </w:tc>
      </w:tr>
    </w:tbl>
    <w:p>
      <w:pPr>
        <w:ind w:left="127" w:right="121"/>
        <w:rPr>
          <w:rFonts w:eastAsia="Arial" w:cstheme="minorHAnsi"/>
          <w:color w:val="000000"/>
          <w:sz w:val="24"/>
          <w:szCs w:val="24"/>
          <w:lang w:val="el-GR"/>
        </w:rPr>
      </w:pPr>
    </w:p>
    <w:tbl>
      <w:tblPr>
        <w:tblStyle w:val="3"/>
        <w:tblW w:w="0" w:type="auto"/>
        <w:tblInd w:w="19" w:type="dxa"/>
        <w:tblLayout w:type="fixed"/>
        <w:tblCellMar>
          <w:top w:w="0" w:type="dxa"/>
          <w:left w:w="0" w:type="dxa"/>
          <w:bottom w:w="0" w:type="dxa"/>
          <w:right w:w="0" w:type="dxa"/>
        </w:tblCellMar>
      </w:tblPr>
      <w:tblGrid>
        <w:gridCol w:w="7082"/>
        <w:gridCol w:w="2699"/>
      </w:tblGrid>
      <w:tr>
        <w:tblPrEx>
          <w:tblCellMar>
            <w:top w:w="0" w:type="dxa"/>
            <w:left w:w="0" w:type="dxa"/>
            <w:bottom w:w="0" w:type="dxa"/>
            <w:right w:w="0" w:type="dxa"/>
          </w:tblCellMar>
        </w:tblPrEx>
        <w:trPr>
          <w:cantSplit/>
        </w:trPr>
        <w:tc>
          <w:tcPr>
            <w:tcW w:w="708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 xml:space="preserve">24. ΔΙΑΡΚΕΙΑ ΥΛΟΠΟΙΗΣΗΣ ΦΥΣΙΚΟΥ ΑΝΤΙΚΕΙΜΕΝΟΥ ΠΡΑΞΗΣ:   </w:t>
            </w:r>
          </w:p>
        </w:tc>
        <w:tc>
          <w:tcPr>
            <w:tcW w:w="269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08" w:right="108"/>
              <w:jc w:val="center"/>
              <w:rPr>
                <w:rFonts w:eastAsia="Arial" w:cstheme="minorHAnsi"/>
                <w:color w:val="000000"/>
                <w:sz w:val="24"/>
                <w:szCs w:val="24"/>
              </w:rPr>
            </w:pPr>
            <w:r>
              <w:rPr>
                <w:rFonts w:hint="default" w:eastAsia="Arial" w:cstheme="minorHAnsi"/>
                <w:b w:val="0"/>
                <w:bCs/>
                <w:i/>
                <w:iCs/>
                <w:color w:val="auto"/>
                <w:sz w:val="20"/>
                <w:szCs w:val="20"/>
                <w:shd w:val="clear" w:color="auto"/>
                <w:lang w:val="el-GR"/>
              </w:rPr>
              <w:t>36</w:t>
            </w:r>
          </w:p>
        </w:tc>
      </w:tr>
    </w:tbl>
    <w:p>
      <w:pPr>
        <w:ind w:left="127" w:right="121"/>
        <w:jc w:val="both"/>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3019"/>
        <w:gridCol w:w="1632"/>
        <w:gridCol w:w="2920"/>
        <w:gridCol w:w="2210"/>
      </w:tblGrid>
      <w:tr>
        <w:tblPrEx>
          <w:tblCellMar>
            <w:top w:w="0" w:type="dxa"/>
            <w:left w:w="0" w:type="dxa"/>
            <w:bottom w:w="0" w:type="dxa"/>
            <w:right w:w="0" w:type="dxa"/>
          </w:tblCellMar>
        </w:tblPrEx>
        <w:trPr>
          <w:cantSplit/>
        </w:trPr>
        <w:tc>
          <w:tcPr>
            <w:tcW w:w="301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rPr>
              <w:t xml:space="preserve">25. ΗΜΕΡΟΜΗΝΙΑ ΕΝΑΡΞΗΣ ΠΡΑΞΗΣ: </w:t>
            </w:r>
          </w:p>
        </w:tc>
        <w:tc>
          <w:tcPr>
            <w:tcW w:w="163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01/01/2023</w:t>
            </w:r>
          </w:p>
        </w:tc>
        <w:tc>
          <w:tcPr>
            <w:tcW w:w="2920"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1" w:right="108"/>
              <w:rPr>
                <w:rFonts w:eastAsia="Arial" w:cstheme="minorHAnsi"/>
                <w:color w:val="000000"/>
                <w:sz w:val="24"/>
                <w:szCs w:val="24"/>
              </w:rPr>
            </w:pPr>
            <w:r>
              <w:rPr>
                <w:rFonts w:eastAsia="Arial" w:cstheme="minorHAnsi"/>
                <w:color w:val="000000"/>
                <w:sz w:val="24"/>
                <w:szCs w:val="24"/>
              </w:rPr>
              <w:t xml:space="preserve">26. ΗΜΕΡΟΜΗΝΙΑ ΛΗΞΗΣ ΠΡΑΞΗΣ: </w:t>
            </w:r>
          </w:p>
        </w:tc>
        <w:tc>
          <w:tcPr>
            <w:tcW w:w="2210"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hint="default"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30/06/2026</w:t>
            </w:r>
          </w:p>
        </w:tc>
      </w:tr>
    </w:tbl>
    <w:p>
      <w:pPr>
        <w:ind w:left="127" w:right="121"/>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7508"/>
        <w:gridCol w:w="2273"/>
      </w:tblGrid>
      <w:tr>
        <w:tblPrEx>
          <w:tblCellMar>
            <w:top w:w="0" w:type="dxa"/>
            <w:left w:w="0" w:type="dxa"/>
            <w:bottom w:w="0" w:type="dxa"/>
            <w:right w:w="0" w:type="dxa"/>
          </w:tblCellMar>
        </w:tblPrEx>
        <w:trPr>
          <w:cantSpli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ind w:left="108" w:right="108"/>
              <w:jc w:val="center"/>
              <w:rPr>
                <w:rFonts w:eastAsia="Arial" w:cstheme="minorHAnsi"/>
                <w:b/>
                <w:bCs/>
                <w:color w:val="000000"/>
                <w:sz w:val="24"/>
                <w:szCs w:val="24"/>
                <w:lang w:val="el-GR"/>
              </w:rPr>
            </w:pPr>
            <w:r>
              <w:rPr>
                <w:rFonts w:eastAsia="Arial" w:cstheme="minorHAnsi"/>
                <w:b/>
                <w:bCs/>
                <w:color w:val="000000"/>
                <w:sz w:val="24"/>
                <w:szCs w:val="24"/>
                <w:lang w:val="el-GR"/>
              </w:rPr>
              <w:t>ΑΠΟΚΤΗΣΗ ΓΗΣ Η/ΚΑΙ ΚΤΙΡΙΑΚΗΣ ΥΠΟΔΟΜΗΣ</w:t>
            </w:r>
          </w:p>
        </w:tc>
      </w:tr>
      <w:tr>
        <w:tblPrEx>
          <w:tblCellMar>
            <w:top w:w="0" w:type="dxa"/>
            <w:left w:w="0" w:type="dxa"/>
            <w:bottom w:w="0" w:type="dxa"/>
            <w:right w:w="0" w:type="dxa"/>
          </w:tblCellMar>
        </w:tblPrEx>
        <w:trPr>
          <w:cantSplit/>
        </w:trPr>
        <w:tc>
          <w:tcPr>
            <w:tcW w:w="750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lang w:val="el-GR"/>
              </w:rPr>
              <w:t xml:space="preserve">27. ΕΧΕΙ ΔΙΑΣΦΑΛΙΣΤΕΙ Η ΚΥΡΙΟΤΗΤΑ ΓΗΣ ΕΠΙ ΤΗΣ ΟΠΟΙΑΣ ΘΑ ΥΛΟΠΟΙΗΘΕΙ Η ΠΡΑΞΗ; </w:t>
            </w:r>
            <w:r>
              <w:rPr>
                <w:rFonts w:eastAsia="Arial" w:cstheme="minorHAnsi"/>
                <w:color w:val="000000"/>
                <w:sz w:val="24"/>
                <w:szCs w:val="24"/>
              </w:rPr>
              <w:t>(ναι/ όχι/ δεν απαιτείται):</w:t>
            </w:r>
          </w:p>
        </w:tc>
        <w:tc>
          <w:tcPr>
            <w:tcW w:w="227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29" w:right="108"/>
              <w:jc w:val="both"/>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ΔΕΝ ΑΦΟΡΑ/ΔΕΝ ΑΠΑΙΤΕΙΤΑΙ</w:t>
            </w:r>
          </w:p>
        </w:tc>
      </w:tr>
      <w:tr>
        <w:tblPrEx>
          <w:tblCellMar>
            <w:top w:w="0" w:type="dxa"/>
            <w:left w:w="0" w:type="dxa"/>
            <w:bottom w:w="0" w:type="dxa"/>
            <w:right w:w="0" w:type="dxa"/>
          </w:tblCellMar>
        </w:tblPrEx>
        <w:trPr>
          <w:cantSplit/>
        </w:trPr>
        <w:tc>
          <w:tcPr>
            <w:tcW w:w="750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lang w:val="el-GR"/>
              </w:rPr>
            </w:pPr>
            <w:r>
              <w:rPr>
                <w:rFonts w:eastAsia="Arial" w:cstheme="minorHAnsi"/>
                <w:color w:val="000000"/>
                <w:sz w:val="24"/>
                <w:szCs w:val="24"/>
                <w:lang w:val="el-GR"/>
              </w:rPr>
              <w:t>28. ΕΧΕΤΕ ΣΥΜΠΛΗΡΩΣΕΙ ΤΙΣ ΠΡΟΒΛΕΠΟΜΕΝΕΣ ΕΝΕΡΓΕΙΕΣ ΑΠΟΚΤΗΣΗΣ ΓΗΣ ΣΤΟΝ ΠΙΝΑΚΑ «ΕΞΕΙΔΙΚΕΥΣΗ ΕΝΕΡΓΕΙΩΝ ΑΠΟΚΤΗΣΗΣ ΓΗΣ &amp; ΑΠΟΔΟΣΗΣ ΧΩΡΩΝ»; (ναι/ όχι/ δεν απαιτείται)</w:t>
            </w:r>
          </w:p>
        </w:tc>
        <w:tc>
          <w:tcPr>
            <w:tcW w:w="227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29" w:right="108"/>
              <w:jc w:val="both"/>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ΔΕΝ ΑΦΟΡΑ/ΔΕΝ ΑΠΑΙΤΕΙΤΑΙ</w:t>
            </w:r>
          </w:p>
        </w:tc>
      </w:tr>
      <w:tr>
        <w:tblPrEx>
          <w:tblCellMar>
            <w:top w:w="0" w:type="dxa"/>
            <w:left w:w="0" w:type="dxa"/>
            <w:bottom w:w="0" w:type="dxa"/>
            <w:right w:w="0" w:type="dxa"/>
          </w:tblCellMar>
        </w:tblPrEx>
        <w:trPr>
          <w:cantSplit/>
        </w:trPr>
        <w:tc>
          <w:tcPr>
            <w:tcW w:w="750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lang w:val="el-GR"/>
              </w:rPr>
              <w:t xml:space="preserve">29. ΕΧΕΙ ΔΙΑΣΦΑΛΙΣΤΕΙ Η ΚΤΙΡΙΑΚΗ ΥΠΟΔΟΜΗ ΕΝΤΟΣ ΤΗΣ ΟΠΟΙΑΣ ΘΑ ΥΛΟΠΟΙΗΘΕΙ Η ΠΡΑΞΗ; </w:t>
            </w:r>
            <w:r>
              <w:rPr>
                <w:rFonts w:eastAsia="Arial" w:cstheme="minorHAnsi"/>
                <w:color w:val="000000"/>
                <w:sz w:val="24"/>
                <w:szCs w:val="24"/>
              </w:rPr>
              <w:t>(ναι/ όχι/ δεν απαιτείται)</w:t>
            </w:r>
          </w:p>
        </w:tc>
        <w:tc>
          <w:tcPr>
            <w:tcW w:w="227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29" w:right="108"/>
              <w:jc w:val="both"/>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ΝΑΙ</w:t>
            </w:r>
          </w:p>
        </w:tc>
      </w:tr>
      <w:tr>
        <w:tblPrEx>
          <w:tblCellMar>
            <w:top w:w="0" w:type="dxa"/>
            <w:left w:w="0" w:type="dxa"/>
            <w:bottom w:w="0" w:type="dxa"/>
            <w:right w:w="0" w:type="dxa"/>
          </w:tblCellMar>
        </w:tblPrEx>
        <w:trPr>
          <w:cantSplit/>
        </w:trPr>
        <w:tc>
          <w:tcPr>
            <w:tcW w:w="750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73" w:right="108"/>
              <w:rPr>
                <w:rFonts w:eastAsia="Arial" w:cstheme="minorHAnsi"/>
                <w:color w:val="000000"/>
                <w:sz w:val="24"/>
                <w:szCs w:val="24"/>
              </w:rPr>
            </w:pPr>
            <w:r>
              <w:rPr>
                <w:rFonts w:eastAsia="Arial" w:cstheme="minorHAnsi"/>
                <w:color w:val="000000"/>
                <w:sz w:val="24"/>
                <w:szCs w:val="24"/>
                <w:lang w:val="el-GR"/>
              </w:rPr>
              <w:t xml:space="preserve">30. ΜΕ ΠΟΙΟ ΤΡΟΠΟ ΔΙΑΣΦΑΛΙΖΕΤΑΙ  Η ΚΤΙΡΙΑΚΗ ΥΠΟΔΟΜΗ; </w:t>
            </w:r>
            <w:r>
              <w:rPr>
                <w:rFonts w:eastAsia="Arial" w:cstheme="minorHAnsi"/>
                <w:color w:val="000000"/>
                <w:sz w:val="24"/>
                <w:szCs w:val="24"/>
              </w:rPr>
              <w:t>(ΚΥΡΙΟΤΗΤΑ, ΜΙΣΘΩΣΗ, ΠΑΡΑΧΩΡΗΣΗ, ΑΓΟΡΑ)</w:t>
            </w:r>
          </w:p>
        </w:tc>
        <w:tc>
          <w:tcPr>
            <w:tcW w:w="227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29" w:right="108"/>
              <w:jc w:val="both"/>
              <w:rPr>
                <w:rFonts w:hint="default" w:eastAsia="Arial" w:cstheme="minorHAnsi"/>
                <w:color w:val="000000"/>
                <w:sz w:val="24"/>
                <w:szCs w:val="24"/>
                <w:lang w:val="el-GR"/>
              </w:rPr>
            </w:pPr>
            <w:r>
              <w:rPr>
                <w:rFonts w:hint="default" w:eastAsia="Arial" w:cstheme="minorHAnsi"/>
                <w:b/>
                <w:color w:val="002060"/>
                <w:sz w:val="24"/>
                <w:szCs w:val="24"/>
                <w:shd w:val="clear" w:color="auto" w:fill="EAF1DD" w:themeFill="accent3" w:themeFillTint="33"/>
                <w:lang w:val="el-GR"/>
              </w:rPr>
              <w:t>Ο Δικαιούχος πρέπει να αναφέρει το ιδιοκτησιακό καθεστώς του κτηρίου όπου στεγάζεται η Δομή</w:t>
            </w:r>
          </w:p>
        </w:tc>
      </w:tr>
    </w:tbl>
    <w:p>
      <w:pPr>
        <w:ind w:left="127" w:right="121"/>
        <w:rPr>
          <w:rFonts w:eastAsia="Arial" w:cstheme="minorHAnsi"/>
          <w:color w:val="000000"/>
          <w:sz w:val="24"/>
          <w:szCs w:val="24"/>
        </w:rPr>
      </w:pPr>
    </w:p>
    <w:p>
      <w:pPr>
        <w:ind w:left="127" w:right="121"/>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3255"/>
        <w:gridCol w:w="6526"/>
      </w:tblGrid>
      <w:tr>
        <w:trPr>
          <w:cantSpli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431" w:right="108"/>
              <w:jc w:val="center"/>
              <w:rPr>
                <w:rFonts w:eastAsia="Arial" w:cstheme="minorHAnsi"/>
                <w:color w:val="000000"/>
                <w:sz w:val="24"/>
                <w:szCs w:val="24"/>
              </w:rPr>
            </w:pPr>
            <w:r>
              <w:rPr>
                <w:rFonts w:eastAsia="Arial" w:cstheme="minorHAnsi"/>
                <w:color w:val="000000"/>
                <w:sz w:val="24"/>
                <w:szCs w:val="24"/>
              </w:rPr>
              <w:t>ΕΝΕΡΓΕΙΕΣ ΩΡΙΜΑΝΣΗΣ</w:t>
            </w:r>
          </w:p>
        </w:tc>
      </w:tr>
      <w:tr>
        <w:tblPrEx>
          <w:tblCellMar>
            <w:top w:w="0" w:type="dxa"/>
            <w:left w:w="0" w:type="dxa"/>
            <w:bottom w:w="0" w:type="dxa"/>
            <w:right w:w="0" w:type="dxa"/>
          </w:tblCellMar>
        </w:tblPrEx>
        <w:trPr>
          <w:cantSplit/>
        </w:trPr>
        <w:tc>
          <w:tcPr>
            <w:tcW w:w="9781"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lang w:val="el-GR"/>
              </w:rPr>
            </w:pPr>
            <w:r>
              <w:rPr>
                <w:rFonts w:eastAsia="Arial" w:cstheme="minorHAnsi"/>
                <w:color w:val="000000"/>
                <w:sz w:val="24"/>
                <w:szCs w:val="24"/>
              </w:rPr>
              <w:t>T</w:t>
            </w:r>
            <w:r>
              <w:rPr>
                <w:rFonts w:eastAsia="Arial" w:cstheme="minorHAnsi"/>
                <w:color w:val="000000"/>
                <w:sz w:val="24"/>
                <w:szCs w:val="24"/>
                <w:lang w:val="el-GR"/>
              </w:rPr>
              <w:t>ο Τεχνικό Δελτίο Πράξης συνδέεται με Δελτίο Ωρίμανσης Πράξης</w:t>
            </w:r>
          </w:p>
        </w:tc>
      </w:tr>
      <w:tr>
        <w:tblPrEx>
          <w:tblCellMar>
            <w:top w:w="0" w:type="dxa"/>
            <w:left w:w="0" w:type="dxa"/>
            <w:bottom w:w="0" w:type="dxa"/>
            <w:right w:w="0" w:type="dxa"/>
          </w:tblCellMar>
        </w:tblPrEx>
        <w:trPr>
          <w:cantSplit/>
        </w:trPr>
        <w:tc>
          <w:tcPr>
            <w:tcW w:w="325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του Φορέα :</w:t>
            </w:r>
          </w:p>
        </w:tc>
        <w:tc>
          <w:tcPr>
            <w:tcW w:w="652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431" w:right="108"/>
              <w:rPr>
                <w:rFonts w:eastAsia="Arial" w:cstheme="minorHAnsi"/>
                <w:color w:val="000000"/>
                <w:sz w:val="24"/>
                <w:szCs w:val="24"/>
              </w:rPr>
            </w:pPr>
          </w:p>
        </w:tc>
      </w:tr>
      <w:tr>
        <w:tblPrEx>
          <w:tblCellMar>
            <w:top w:w="0" w:type="dxa"/>
            <w:left w:w="0" w:type="dxa"/>
            <w:bottom w:w="0" w:type="dxa"/>
            <w:right w:w="0" w:type="dxa"/>
          </w:tblCellMar>
        </w:tblPrEx>
        <w:trPr>
          <w:cantSplit/>
        </w:trPr>
        <w:tc>
          <w:tcPr>
            <w:tcW w:w="325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με Κωδικό :</w:t>
            </w:r>
          </w:p>
        </w:tc>
        <w:tc>
          <w:tcPr>
            <w:tcW w:w="652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431" w:right="108"/>
              <w:rPr>
                <w:rFonts w:eastAsia="Arial" w:cstheme="minorHAnsi"/>
                <w:color w:val="000000"/>
                <w:sz w:val="24"/>
                <w:szCs w:val="24"/>
              </w:rPr>
            </w:pPr>
          </w:p>
        </w:tc>
      </w:tr>
      <w:tr>
        <w:tblPrEx>
          <w:tblCellMar>
            <w:top w:w="0" w:type="dxa"/>
            <w:left w:w="0" w:type="dxa"/>
            <w:bottom w:w="0" w:type="dxa"/>
            <w:right w:w="0" w:type="dxa"/>
          </w:tblCellMar>
        </w:tblPrEx>
        <w:trPr>
          <w:cantSplit/>
        </w:trPr>
        <w:tc>
          <w:tcPr>
            <w:tcW w:w="325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1" w:right="108"/>
              <w:rPr>
                <w:rFonts w:eastAsia="Arial" w:cstheme="minorHAnsi"/>
                <w:color w:val="000000"/>
                <w:sz w:val="24"/>
                <w:szCs w:val="24"/>
              </w:rPr>
            </w:pPr>
            <w:r>
              <w:rPr>
                <w:rFonts w:eastAsia="Arial" w:cstheme="minorHAnsi"/>
                <w:color w:val="000000"/>
                <w:sz w:val="24"/>
                <w:szCs w:val="24"/>
              </w:rPr>
              <w:t>Ημ/νία υποβολής:</w:t>
            </w:r>
          </w:p>
        </w:tc>
        <w:tc>
          <w:tcPr>
            <w:tcW w:w="652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431" w:right="108"/>
              <w:rPr>
                <w:rFonts w:eastAsia="Arial" w:cstheme="minorHAnsi"/>
                <w:color w:val="000000"/>
                <w:sz w:val="24"/>
                <w:szCs w:val="24"/>
              </w:rPr>
            </w:pPr>
          </w:p>
        </w:tc>
      </w:tr>
    </w:tbl>
    <w:p>
      <w:pPr>
        <w:ind w:left="127" w:right="121"/>
        <w:rPr>
          <w:rFonts w:eastAsia="Arial" w:cstheme="minorHAnsi"/>
          <w:color w:val="000000"/>
          <w:sz w:val="24"/>
          <w:szCs w:val="24"/>
        </w:rPr>
      </w:pPr>
    </w:p>
    <w:p>
      <w:pPr>
        <w:rPr>
          <w:rFonts w:cstheme="minorHAnsi"/>
          <w:sz w:val="24"/>
          <w:szCs w:val="24"/>
        </w:rPr>
        <w:sectPr>
          <w:headerReference r:id="rId13" w:type="default"/>
          <w:footerReference r:id="rId14" w:type="default"/>
          <w:pgSz w:w="11900" w:h="16820"/>
          <w:pgMar w:top="540" w:right="780" w:bottom="560" w:left="780" w:header="397" w:footer="227" w:gutter="0"/>
          <w:cols w:space="720" w:num="1"/>
        </w:sectPr>
      </w:pPr>
    </w:p>
    <w:tbl>
      <w:tblPr>
        <w:tblStyle w:val="3"/>
        <w:tblW w:w="0" w:type="auto"/>
        <w:tblInd w:w="19" w:type="dxa"/>
        <w:tblLayout w:type="fixed"/>
        <w:tblCellMar>
          <w:top w:w="0" w:type="dxa"/>
          <w:left w:w="0" w:type="dxa"/>
          <w:bottom w:w="0" w:type="dxa"/>
          <w:right w:w="0" w:type="dxa"/>
        </w:tblCellMar>
      </w:tblPr>
      <w:tblGrid>
        <w:gridCol w:w="10059"/>
      </w:tblGrid>
      <w:tr>
        <w:trPr>
          <w:cantSplit/>
        </w:trPr>
        <w:tc>
          <w:tcPr>
            <w:tcW w:w="10059" w:type="dxa"/>
            <w:shd w:val="clear" w:color="auto" w:fill="E0E0E0"/>
            <w:vAlign w:val="center"/>
          </w:tcPr>
          <w:p>
            <w:pPr>
              <w:keepLines/>
              <w:ind w:left="136" w:right="108"/>
              <w:rPr>
                <w:rFonts w:eastAsia="Arial" w:cstheme="minorHAnsi"/>
                <w:b/>
                <w:bCs/>
                <w:color w:val="000000"/>
                <w:sz w:val="24"/>
                <w:szCs w:val="24"/>
              </w:rPr>
            </w:pPr>
            <w:r>
              <w:rPr>
                <w:rFonts w:eastAsia="Arial" w:cstheme="minorHAnsi"/>
                <w:b/>
                <w:bCs/>
                <w:color w:val="000000"/>
                <w:sz w:val="24"/>
                <w:szCs w:val="24"/>
              </w:rPr>
              <w:t>ΤΜΗΜΑ Ζ: ΧΡΗΜΑΤΟΔΟΤΙΚΟ ΣΧΕΔΙΟ</w:t>
            </w:r>
          </w:p>
        </w:tc>
      </w:tr>
    </w:tbl>
    <w:p>
      <w:pPr>
        <w:ind w:left="155" w:right="121"/>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845"/>
        <w:gridCol w:w="1418"/>
        <w:gridCol w:w="1128"/>
        <w:gridCol w:w="1423"/>
        <w:gridCol w:w="1134"/>
        <w:gridCol w:w="1560"/>
        <w:gridCol w:w="1417"/>
        <w:gridCol w:w="1139"/>
      </w:tblGrid>
      <w:tr>
        <w:tblPrEx>
          <w:tblCellMar>
            <w:top w:w="0" w:type="dxa"/>
            <w:left w:w="0" w:type="dxa"/>
            <w:bottom w:w="0" w:type="dxa"/>
            <w:right w:w="0" w:type="dxa"/>
          </w:tblCellMar>
        </w:tblPrEx>
        <w:trPr>
          <w:cantSplit/>
        </w:trPr>
        <w:tc>
          <w:tcPr>
            <w:tcW w:w="10064" w:type="dxa"/>
            <w:gridSpan w:val="8"/>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tabs>
                <w:tab w:val="left" w:pos="409"/>
              </w:tabs>
              <w:spacing w:after="60"/>
              <w:ind w:left="108" w:right="108"/>
              <w:jc w:val="center"/>
              <w:rPr>
                <w:rFonts w:eastAsia="Arial" w:cstheme="minorHAnsi"/>
                <w:b/>
                <w:bCs/>
                <w:color w:val="000000"/>
                <w:sz w:val="24"/>
                <w:szCs w:val="24"/>
              </w:rPr>
            </w:pPr>
            <w:r>
              <w:rPr>
                <w:rFonts w:eastAsia="Arial" w:cstheme="minorHAnsi"/>
                <w:b/>
                <w:bCs/>
                <w:color w:val="000000"/>
                <w:sz w:val="24"/>
                <w:szCs w:val="24"/>
              </w:rPr>
              <w:t>ΟΙΚΟΝΟΜΙΚΑ ΣΤΟΙΧΕΙΑ ΥΠΟΕΡΓΩΝ</w:t>
            </w:r>
          </w:p>
          <w:p>
            <w:pPr>
              <w:keepLines/>
              <w:ind w:left="229"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 xml:space="preserve">Η συμπλήρωση του συνολικού ποσού γίνεται από τον Δικαιούχο στο Τμήμα ΣΤ - Υποέργο. </w:t>
            </w:r>
          </w:p>
          <w:p>
            <w:pPr>
              <w:keepLines/>
              <w:ind w:left="229"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 xml:space="preserve">Στο Τμημα Ζ συμπληρώνεται αυτόματα. </w:t>
            </w:r>
          </w:p>
          <w:p>
            <w:pPr>
              <w:keepLines/>
              <w:ind w:left="229" w:right="108"/>
              <w:rPr>
                <w:rFonts w:hint="default" w:eastAsia="Arial" w:cstheme="minorHAnsi"/>
                <w:b/>
                <w:bCs/>
                <w:color w:val="000000"/>
                <w:sz w:val="24"/>
                <w:szCs w:val="24"/>
                <w:lang w:val="el-GR"/>
              </w:rPr>
            </w:pPr>
            <w:r>
              <w:rPr>
                <w:rFonts w:hint="default" w:eastAsia="Arial" w:cstheme="minorHAnsi"/>
                <w:b/>
                <w:color w:val="002060"/>
                <w:sz w:val="24"/>
                <w:szCs w:val="24"/>
                <w:shd w:val="clear" w:color="auto" w:fill="EAF1DD" w:themeFill="accent3" w:themeFillTint="33"/>
                <w:lang w:val="el-GR"/>
              </w:rPr>
              <w:t>Το συνολικό ποσό προκύπτει από τους υπολογισμούς που έχουν γίνει στο ΤΕΧΝΙΚΟ ΠΑΡΑΡΤΗΜΑ ΥΛΟΠΟΙΗΣΗΣ ΥΠΟΕΡΓΟΥ ΙΔΙΑ ΜΕΣΑ.</w:t>
            </w:r>
          </w:p>
        </w:tc>
      </w:tr>
      <w:tr>
        <w:tblPrEx>
          <w:tblCellMar>
            <w:top w:w="0" w:type="dxa"/>
            <w:left w:w="0" w:type="dxa"/>
            <w:bottom w:w="0" w:type="dxa"/>
            <w:right w:w="0" w:type="dxa"/>
          </w:tblCellMar>
        </w:tblPrEx>
        <w:trPr>
          <w:cantSplit/>
        </w:trPr>
        <w:tc>
          <w:tcPr>
            <w:tcW w:w="84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1. Α.Α. ΥΠΟΕΡΓΟΥ</w:t>
            </w:r>
          </w:p>
        </w:tc>
        <w:tc>
          <w:tcPr>
            <w:tcW w:w="141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2. ΔΙΚΑΙΟΥΧΟΣ</w:t>
            </w:r>
          </w:p>
        </w:tc>
        <w:tc>
          <w:tcPr>
            <w:tcW w:w="112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 xml:space="preserve">3. ΦΠΑ (ΑΝΑΚΤΗΣΙΜΟΣ </w:t>
            </w:r>
          </w:p>
        </w:tc>
        <w:tc>
          <w:tcPr>
            <w:tcW w:w="142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4. ΣΥΝΟΛΙΚΗ ΔΗΜΟΣΙΑ ΔΑΠΑΝΗ</w:t>
            </w:r>
          </w:p>
        </w:tc>
        <w:tc>
          <w:tcPr>
            <w:tcW w:w="1134"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lang w:val="el-GR"/>
              </w:rPr>
            </w:pPr>
            <w:r>
              <w:rPr>
                <w:rFonts w:eastAsia="Arial" w:cstheme="minorHAnsi"/>
                <w:color w:val="000000"/>
                <w:sz w:val="24"/>
                <w:szCs w:val="24"/>
                <w:lang w:val="el-GR"/>
              </w:rPr>
              <w:t>5. ΠΟΣΟ ΦΠΑ (που περιλαμβάνεται στη στήλη 4)</w:t>
            </w:r>
          </w:p>
        </w:tc>
        <w:tc>
          <w:tcPr>
            <w:tcW w:w="1560"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38" w:right="108"/>
              <w:rPr>
                <w:rFonts w:eastAsia="Arial" w:cstheme="minorHAnsi"/>
                <w:color w:val="000000"/>
                <w:sz w:val="24"/>
                <w:szCs w:val="24"/>
              </w:rPr>
            </w:pPr>
            <w:r>
              <w:rPr>
                <w:rFonts w:eastAsia="Arial" w:cstheme="minorHAnsi"/>
                <w:color w:val="000000"/>
                <w:sz w:val="24"/>
                <w:szCs w:val="24"/>
              </w:rPr>
              <w:t>6. ΣΥΓΧΡΗΜΑΤΟΔΟΤΟΥΜΕΝΗ ΔΗΜΟΣΙΑ ΔΑΠΑΝΗ</w:t>
            </w:r>
          </w:p>
        </w:tc>
        <w:tc>
          <w:tcPr>
            <w:tcW w:w="1417"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265" w:right="108"/>
              <w:rPr>
                <w:rFonts w:eastAsia="Arial" w:cstheme="minorHAnsi"/>
                <w:color w:val="000000"/>
                <w:sz w:val="24"/>
                <w:szCs w:val="24"/>
              </w:rPr>
            </w:pPr>
            <w:r>
              <w:rPr>
                <w:rFonts w:eastAsia="Arial" w:cstheme="minorHAnsi"/>
                <w:color w:val="000000"/>
                <w:sz w:val="24"/>
                <w:szCs w:val="24"/>
              </w:rPr>
              <w:t>7. ΙΔΙΩΤΙΚΗ ΣΥΜΜΕΤΟΧΗ</w:t>
            </w:r>
          </w:p>
        </w:tc>
        <w:tc>
          <w:tcPr>
            <w:tcW w:w="11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rPr>
                <w:rFonts w:eastAsia="Arial" w:cstheme="minorHAnsi"/>
                <w:color w:val="000000"/>
                <w:sz w:val="24"/>
                <w:szCs w:val="24"/>
              </w:rPr>
            </w:pPr>
            <w:r>
              <w:rPr>
                <w:rFonts w:eastAsia="Arial" w:cstheme="minorHAnsi"/>
                <w:color w:val="000000"/>
                <w:sz w:val="24"/>
                <w:szCs w:val="24"/>
              </w:rPr>
              <w:t>8. % ΕΝΙΣΧΥΣΗΣ</w:t>
            </w:r>
          </w:p>
        </w:tc>
      </w:tr>
      <w:tr>
        <w:tblPrEx>
          <w:tblCellMar>
            <w:top w:w="0" w:type="dxa"/>
            <w:left w:w="0" w:type="dxa"/>
            <w:bottom w:w="0" w:type="dxa"/>
            <w:right w:w="0" w:type="dxa"/>
          </w:tblCellMar>
        </w:tblPrEx>
        <w:trPr>
          <w:cantSplit/>
        </w:trPr>
        <w:tc>
          <w:tcPr>
            <w:tcW w:w="84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center"/>
              <w:rPr>
                <w:rFonts w:eastAsia="Arial" w:cstheme="minorHAnsi"/>
                <w:color w:val="000000"/>
                <w:sz w:val="24"/>
                <w:szCs w:val="24"/>
              </w:rPr>
            </w:pPr>
            <w:r>
              <w:rPr>
                <w:rFonts w:eastAsia="Arial" w:cstheme="minorHAnsi"/>
                <w:color w:val="000000"/>
                <w:sz w:val="24"/>
                <w:szCs w:val="24"/>
              </w:rPr>
              <w:t>1</w:t>
            </w:r>
          </w:p>
        </w:tc>
        <w:tc>
          <w:tcPr>
            <w:tcW w:w="141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92"/>
              </w:tabs>
              <w:spacing w:after="60"/>
              <w:ind w:left="108" w:right="108"/>
              <w:rPr>
                <w:rFonts w:eastAsia="Arial" w:cstheme="minorHAnsi"/>
                <w:color w:val="000000"/>
                <w:sz w:val="24"/>
                <w:szCs w:val="24"/>
                <w:lang w:val="el-GR"/>
              </w:rPr>
            </w:pPr>
          </w:p>
        </w:tc>
        <w:tc>
          <w:tcPr>
            <w:tcW w:w="1128"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411"/>
              </w:tabs>
              <w:spacing w:after="60"/>
              <w:ind w:left="108" w:right="108"/>
              <w:jc w:val="center"/>
              <w:rPr>
                <w:rFonts w:eastAsia="Arial" w:cstheme="minorHAnsi"/>
                <w:color w:val="000000"/>
                <w:sz w:val="24"/>
                <w:szCs w:val="24"/>
              </w:rPr>
            </w:pPr>
            <w:r>
              <w:rPr>
                <w:rFonts w:eastAsia="Arial" w:cstheme="minorHAnsi"/>
                <w:color w:val="000000"/>
                <w:sz w:val="24"/>
                <w:szCs w:val="24"/>
              </w:rPr>
              <w:t>OXI</w:t>
            </w:r>
          </w:p>
        </w:tc>
        <w:tc>
          <w:tcPr>
            <w:tcW w:w="1423"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right"/>
              <w:rPr>
                <w:rFonts w:eastAsia="Arial" w:cstheme="minorHAnsi"/>
                <w:b/>
                <w:color w:val="002060"/>
                <w:sz w:val="26"/>
                <w:szCs w:val="26"/>
              </w:rPr>
            </w:pPr>
            <w:r>
              <w:rPr>
                <w:rFonts w:eastAsia="Arial" w:cstheme="minorHAnsi"/>
                <w:b/>
                <w:color w:val="002060"/>
                <w:sz w:val="26"/>
                <w:szCs w:val="26"/>
              </w:rPr>
              <w:t xml:space="preserve"> </w:t>
            </w:r>
            <w:r>
              <w:rPr>
                <w:rFonts w:eastAsia="Arial" w:cstheme="minorHAnsi"/>
                <w:b/>
                <w:color w:val="002060"/>
                <w:sz w:val="26"/>
                <w:szCs w:val="26"/>
                <w:lang w:val="el-GR"/>
              </w:rPr>
              <w:t>+++</w:t>
            </w:r>
            <w:r>
              <w:rPr>
                <w:rFonts w:eastAsia="Arial" w:cstheme="minorHAnsi"/>
                <w:b/>
                <w:color w:val="002060"/>
                <w:sz w:val="26"/>
                <w:szCs w:val="26"/>
              </w:rPr>
              <w:t xml:space="preserve"> </w:t>
            </w:r>
          </w:p>
        </w:tc>
        <w:tc>
          <w:tcPr>
            <w:tcW w:w="1134"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right"/>
              <w:rPr>
                <w:rFonts w:eastAsia="Arial" w:cstheme="minorHAnsi"/>
                <w:color w:val="000000"/>
                <w:sz w:val="24"/>
                <w:szCs w:val="24"/>
              </w:rPr>
            </w:pPr>
            <w:r>
              <w:rPr>
                <w:rFonts w:eastAsia="Arial" w:cstheme="minorHAnsi"/>
                <w:color w:val="000000"/>
                <w:sz w:val="24"/>
                <w:szCs w:val="24"/>
              </w:rPr>
              <w:t>0,00</w:t>
            </w:r>
          </w:p>
        </w:tc>
        <w:tc>
          <w:tcPr>
            <w:tcW w:w="1560"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right"/>
              <w:rPr>
                <w:rFonts w:eastAsia="Arial" w:cstheme="minorHAnsi"/>
                <w:b/>
                <w:color w:val="002060"/>
                <w:sz w:val="26"/>
                <w:szCs w:val="26"/>
              </w:rPr>
            </w:pPr>
            <w:r>
              <w:rPr>
                <w:rFonts w:eastAsia="Arial" w:cstheme="minorHAnsi"/>
                <w:b/>
                <w:color w:val="002060"/>
                <w:sz w:val="26"/>
                <w:szCs w:val="26"/>
                <w:lang w:val="el-GR"/>
              </w:rPr>
              <w:t>+++</w:t>
            </w:r>
            <w:r>
              <w:rPr>
                <w:rFonts w:eastAsia="Arial" w:cstheme="minorHAnsi"/>
                <w:b/>
                <w:color w:val="002060"/>
                <w:sz w:val="26"/>
                <w:szCs w:val="26"/>
              </w:rPr>
              <w:t xml:space="preserve"> </w:t>
            </w:r>
          </w:p>
        </w:tc>
        <w:tc>
          <w:tcPr>
            <w:tcW w:w="1417"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108" w:right="108"/>
              <w:jc w:val="right"/>
              <w:rPr>
                <w:rFonts w:eastAsia="Arial" w:cstheme="minorHAnsi"/>
                <w:color w:val="000000"/>
                <w:sz w:val="24"/>
                <w:szCs w:val="24"/>
              </w:rPr>
            </w:pPr>
            <w:r>
              <w:rPr>
                <w:rFonts w:eastAsia="Arial" w:cstheme="minorHAnsi"/>
                <w:color w:val="1A1AA6"/>
                <w:sz w:val="24"/>
                <w:szCs w:val="24"/>
              </w:rPr>
              <w:t xml:space="preserve"> </w:t>
            </w:r>
            <w:r>
              <w:rPr>
                <w:rFonts w:eastAsia="Arial" w:cstheme="minorHAnsi"/>
                <w:color w:val="000000"/>
                <w:sz w:val="24"/>
                <w:szCs w:val="24"/>
              </w:rPr>
              <w:t xml:space="preserve">0,00 </w:t>
            </w:r>
          </w:p>
        </w:tc>
        <w:tc>
          <w:tcPr>
            <w:tcW w:w="1139" w:type="dxa"/>
            <w:tcBorders>
              <w:top w:val="dotted" w:color="000000" w:sz="4" w:space="0"/>
              <w:left w:val="dotted" w:color="000000" w:sz="4" w:space="0"/>
              <w:bottom w:val="dotted" w:color="000000" w:sz="4" w:space="0"/>
              <w:right w:val="dotted" w:color="000000" w:sz="4" w:space="0"/>
            </w:tcBorders>
            <w:shd w:val="clear" w:color="auto" w:fill="FFFFFF"/>
            <w:vAlign w:val="center"/>
          </w:tcPr>
          <w:p>
            <w:pPr>
              <w:rPr>
                <w:rFonts w:cstheme="minorHAnsi"/>
                <w:sz w:val="24"/>
                <w:szCs w:val="24"/>
              </w:rPr>
            </w:pPr>
          </w:p>
        </w:tc>
      </w:tr>
      <w:tr>
        <w:tblPrEx>
          <w:tblCellMar>
            <w:top w:w="0" w:type="dxa"/>
            <w:left w:w="0" w:type="dxa"/>
            <w:bottom w:w="0" w:type="dxa"/>
            <w:right w:w="0" w:type="dxa"/>
          </w:tblCellMar>
        </w:tblPrEx>
        <w:trPr>
          <w:cantSplit/>
        </w:trPr>
        <w:tc>
          <w:tcPr>
            <w:tcW w:w="2263"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534" w:right="108"/>
              <w:jc w:val="right"/>
              <w:rPr>
                <w:rFonts w:eastAsia="Arial" w:cstheme="minorHAnsi"/>
                <w:color w:val="000000"/>
                <w:sz w:val="24"/>
                <w:szCs w:val="24"/>
              </w:rPr>
            </w:pPr>
            <w:r>
              <w:rPr>
                <w:rFonts w:eastAsia="Arial" w:cstheme="minorHAnsi"/>
                <w:color w:val="000000"/>
                <w:sz w:val="24"/>
                <w:szCs w:val="24"/>
              </w:rPr>
              <w:t>9. ΣΥΝΟΛΑ</w:t>
            </w:r>
          </w:p>
        </w:tc>
        <w:tc>
          <w:tcPr>
            <w:tcW w:w="1128" w:type="dxa"/>
            <w:tcBorders>
              <w:top w:val="dotted" w:color="000000" w:sz="4" w:space="0"/>
              <w:left w:val="dotted" w:color="000000" w:sz="4" w:space="0"/>
              <w:right w:val="dotted" w:color="000000" w:sz="4" w:space="0"/>
            </w:tcBorders>
            <w:shd w:val="clear" w:color="auto" w:fill="FFFFFF"/>
            <w:vAlign w:val="center"/>
          </w:tcPr>
          <w:p>
            <w:pPr>
              <w:keepLines/>
              <w:ind w:left="108" w:right="108"/>
              <w:rPr>
                <w:rFonts w:cstheme="minorHAnsi"/>
                <w:sz w:val="24"/>
                <w:szCs w:val="24"/>
              </w:rPr>
            </w:pPr>
          </w:p>
        </w:tc>
        <w:tc>
          <w:tcPr>
            <w:tcW w:w="1423"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tabs>
                <w:tab w:val="left" w:pos="381"/>
              </w:tabs>
              <w:spacing w:line="120" w:lineRule="atLeast"/>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134"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tabs>
                <w:tab w:val="left" w:pos="381"/>
              </w:tabs>
              <w:spacing w:after="60"/>
              <w:ind w:left="108" w:right="108"/>
              <w:jc w:val="right"/>
              <w:rPr>
                <w:rFonts w:eastAsia="Arial" w:cstheme="minorHAnsi"/>
                <w:color w:val="000000"/>
                <w:sz w:val="24"/>
                <w:szCs w:val="24"/>
              </w:rPr>
            </w:pPr>
            <w:r>
              <w:rPr>
                <w:rFonts w:eastAsia="Arial" w:cstheme="minorHAnsi"/>
                <w:color w:val="000000"/>
                <w:sz w:val="24"/>
                <w:szCs w:val="24"/>
              </w:rPr>
              <w:t>0,00</w:t>
            </w:r>
          </w:p>
        </w:tc>
        <w:tc>
          <w:tcPr>
            <w:tcW w:w="1560"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tabs>
                <w:tab w:val="left" w:pos="381"/>
              </w:tabs>
              <w:spacing w:after="60"/>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417" w:type="dxa"/>
            <w:tcBorders>
              <w:top w:val="dotted" w:color="000000" w:sz="4" w:space="0"/>
              <w:left w:val="dotted" w:color="000000" w:sz="4" w:space="0"/>
              <w:bottom w:val="dotted" w:color="000000" w:sz="4" w:space="0"/>
              <w:right w:val="dotted" w:color="000000" w:sz="4" w:space="0"/>
            </w:tcBorders>
            <w:shd w:val="clear" w:color="auto" w:fill="B8CCE4"/>
            <w:vAlign w:val="center"/>
          </w:tcPr>
          <w:p>
            <w:pPr>
              <w:keepLines/>
              <w:tabs>
                <w:tab w:val="left" w:pos="381"/>
              </w:tabs>
              <w:spacing w:line="120" w:lineRule="atLeast"/>
              <w:ind w:left="108" w:right="108"/>
              <w:jc w:val="right"/>
              <w:rPr>
                <w:rFonts w:eastAsia="Arial" w:cstheme="minorHAnsi"/>
                <w:color w:val="000000"/>
                <w:sz w:val="24"/>
                <w:szCs w:val="24"/>
              </w:rPr>
            </w:pPr>
            <w:r>
              <w:rPr>
                <w:rFonts w:eastAsia="Arial" w:cstheme="minorHAnsi"/>
                <w:color w:val="000000"/>
                <w:sz w:val="24"/>
                <w:szCs w:val="24"/>
              </w:rPr>
              <w:t>0,00</w:t>
            </w:r>
          </w:p>
        </w:tc>
        <w:tc>
          <w:tcPr>
            <w:tcW w:w="1139" w:type="dxa"/>
            <w:tcBorders>
              <w:top w:val="dotted" w:color="000000" w:sz="4" w:space="0"/>
              <w:left w:val="dotted" w:color="000000" w:sz="4" w:space="0"/>
            </w:tcBorders>
            <w:shd w:val="clear" w:color="auto" w:fill="FFFFFF"/>
            <w:vAlign w:val="center"/>
          </w:tcPr>
          <w:p>
            <w:pPr>
              <w:keepLines/>
              <w:ind w:left="108" w:right="108"/>
              <w:rPr>
                <w:rFonts w:cstheme="minorHAnsi"/>
                <w:sz w:val="24"/>
                <w:szCs w:val="24"/>
              </w:rPr>
            </w:pPr>
          </w:p>
        </w:tc>
      </w:tr>
    </w:tbl>
    <w:p>
      <w:pPr>
        <w:spacing w:after="60"/>
        <w:ind w:left="127" w:right="121"/>
        <w:jc w:val="both"/>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2972"/>
        <w:gridCol w:w="1842"/>
        <w:gridCol w:w="1701"/>
        <w:gridCol w:w="1560"/>
        <w:gridCol w:w="1984"/>
      </w:tblGrid>
      <w:tr>
        <w:tblPrEx>
          <w:tblCellMar>
            <w:top w:w="0" w:type="dxa"/>
            <w:left w:w="0" w:type="dxa"/>
            <w:bottom w:w="0" w:type="dxa"/>
            <w:right w:w="0" w:type="dxa"/>
          </w:tblCellMar>
        </w:tblPrEx>
        <w:tc>
          <w:tcPr>
            <w:tcW w:w="10059" w:type="dxa"/>
            <w:gridSpan w:val="5"/>
            <w:tcBorders>
              <w:top w:val="dotted" w:color="000000" w:sz="4" w:space="0"/>
              <w:left w:val="dotted" w:color="000000" w:sz="4" w:space="0"/>
              <w:bottom w:val="dotted" w:color="000000" w:sz="4" w:space="0"/>
              <w:right w:val="dotted" w:color="000000" w:sz="4" w:space="0"/>
            </w:tcBorders>
            <w:shd w:val="clear" w:color="auto" w:fill="F2F2F2"/>
            <w:vAlign w:val="center"/>
          </w:tcPr>
          <w:p>
            <w:pPr>
              <w:tabs>
                <w:tab w:val="left" w:pos="409"/>
              </w:tabs>
              <w:spacing w:after="60"/>
              <w:ind w:left="108" w:right="108"/>
              <w:jc w:val="center"/>
              <w:rPr>
                <w:rFonts w:eastAsia="Arial" w:cstheme="minorHAnsi"/>
                <w:b/>
                <w:bCs/>
                <w:color w:val="000000"/>
                <w:sz w:val="24"/>
                <w:szCs w:val="24"/>
              </w:rPr>
            </w:pPr>
            <w:r>
              <w:rPr>
                <w:rFonts w:eastAsia="Arial" w:cstheme="minorHAnsi"/>
                <w:b/>
                <w:bCs/>
                <w:color w:val="000000"/>
                <w:sz w:val="24"/>
                <w:szCs w:val="24"/>
              </w:rPr>
              <w:t xml:space="preserve">ΚΑΤΑΝΟΜΗ ΔΗΜΟΣΙΑΣ ΔΑΠΑΝΗΣ ΠΡΑΞΗΣ </w:t>
            </w:r>
          </w:p>
          <w:p>
            <w:pPr>
              <w:tabs>
                <w:tab w:val="left" w:pos="409"/>
              </w:tabs>
              <w:spacing w:after="60"/>
              <w:ind w:left="108" w:right="108"/>
              <w:jc w:val="left"/>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Η συμπλήρωση του συνολικού ποσού γίνεται από τον Δικαιούχο.</w:t>
            </w:r>
          </w:p>
          <w:p>
            <w:pPr>
              <w:tabs>
                <w:tab w:val="left" w:pos="409"/>
              </w:tabs>
              <w:spacing w:after="60"/>
              <w:ind w:left="108" w:right="108"/>
              <w:jc w:val="left"/>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Το συνολικό ποσό προκύπτει από τους υπολογισμούς που έχουν γίνει στο ΤΕΧΝΙΚΟ ΠΑΡΑΡΤΗΜΑ ΥΛΟΠΟΙΗΣΗΣ ΥΠΟΕΡΓΟΥ ΙΔΙΑ ΜΕΣΑ.</w:t>
            </w:r>
          </w:p>
        </w:tc>
      </w:tr>
      <w:tr>
        <w:tblPrEx>
          <w:tblCellMar>
            <w:top w:w="0" w:type="dxa"/>
            <w:left w:w="0" w:type="dxa"/>
            <w:bottom w:w="0" w:type="dxa"/>
            <w:right w:w="0" w:type="dxa"/>
          </w:tblCellMar>
        </w:tblPrEx>
        <w:tc>
          <w:tcPr>
            <w:tcW w:w="2972"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jc w:val="both"/>
              <w:rPr>
                <w:rFonts w:cstheme="minorHAnsi"/>
                <w:sz w:val="24"/>
                <w:szCs w:val="24"/>
              </w:rPr>
            </w:pPr>
          </w:p>
        </w:tc>
        <w:tc>
          <w:tcPr>
            <w:tcW w:w="1842" w:type="dxa"/>
            <w:tcBorders>
              <w:top w:val="dotted" w:color="000000" w:sz="4" w:space="0"/>
              <w:left w:val="dotted" w:color="000000" w:sz="4" w:space="0"/>
              <w:bottom w:val="dotted" w:color="000000" w:sz="4" w:space="0"/>
              <w:right w:val="dotted" w:color="000000" w:sz="4" w:space="0"/>
            </w:tcBorders>
            <w:shd w:val="clear" w:color="auto" w:fill="FFFFFF"/>
            <w:vAlign w:val="center"/>
          </w:tcPr>
          <w:p>
            <w:pPr>
              <w:spacing w:after="60"/>
              <w:ind w:left="138" w:right="108"/>
              <w:rPr>
                <w:rFonts w:eastAsia="Arial" w:cstheme="minorHAnsi"/>
                <w:color w:val="000000"/>
                <w:sz w:val="24"/>
                <w:szCs w:val="24"/>
              </w:rPr>
            </w:pPr>
            <w:r>
              <w:rPr>
                <w:rFonts w:eastAsia="Arial" w:cstheme="minorHAnsi"/>
                <w:color w:val="000000"/>
                <w:sz w:val="24"/>
                <w:szCs w:val="24"/>
              </w:rPr>
              <w:t>10. ΣΥΝΟΛΙΚΗ ΔΗΜΟΣΙΑ ΔΑΠΑΝΗ</w:t>
            </w:r>
          </w:p>
        </w:tc>
        <w:tc>
          <w:tcPr>
            <w:tcW w:w="1701" w:type="dxa"/>
            <w:tcBorders>
              <w:top w:val="dotted" w:color="000000" w:sz="4" w:space="0"/>
              <w:left w:val="dotted" w:color="000000" w:sz="4" w:space="0"/>
              <w:bottom w:val="dotted" w:color="000000" w:sz="4" w:space="0"/>
              <w:right w:val="dotted" w:color="000000" w:sz="4" w:space="0"/>
            </w:tcBorders>
            <w:shd w:val="clear" w:color="auto" w:fill="FFFFFF"/>
            <w:vAlign w:val="center"/>
          </w:tcPr>
          <w:p>
            <w:pPr>
              <w:spacing w:after="60"/>
              <w:ind w:left="138" w:right="108"/>
              <w:rPr>
                <w:rFonts w:eastAsia="Arial" w:cstheme="minorHAnsi"/>
                <w:color w:val="000000"/>
                <w:sz w:val="24"/>
                <w:szCs w:val="24"/>
              </w:rPr>
            </w:pPr>
            <w:r>
              <w:rPr>
                <w:rFonts w:eastAsia="Arial" w:cstheme="minorHAnsi"/>
                <w:color w:val="000000"/>
                <w:sz w:val="24"/>
                <w:szCs w:val="24"/>
              </w:rPr>
              <w:t>11. ΣΥΓΧΡΗΜΑΤΟΔΟΤΟΥΜΕΝΗ ΔΗΜΟΣΙΑ ΔΑΠΑΝΗ</w:t>
            </w:r>
          </w:p>
        </w:tc>
        <w:tc>
          <w:tcPr>
            <w:tcW w:w="1560" w:type="dxa"/>
            <w:tcBorders>
              <w:top w:val="dotted" w:color="000000" w:sz="4" w:space="0"/>
              <w:left w:val="dotted" w:color="000000" w:sz="4" w:space="0"/>
              <w:bottom w:val="dotted" w:color="000000" w:sz="4" w:space="0"/>
              <w:right w:val="dotted" w:color="000000" w:sz="4" w:space="0"/>
            </w:tcBorders>
            <w:shd w:val="clear" w:color="auto" w:fill="FFFFFF"/>
            <w:vAlign w:val="center"/>
          </w:tcPr>
          <w:p>
            <w:pPr>
              <w:spacing w:after="60"/>
              <w:ind w:left="138" w:right="108"/>
              <w:rPr>
                <w:rFonts w:eastAsia="Arial" w:cstheme="minorHAnsi"/>
                <w:color w:val="000000"/>
                <w:sz w:val="24"/>
                <w:szCs w:val="24"/>
              </w:rPr>
            </w:pPr>
            <w:r>
              <w:rPr>
                <w:rFonts w:eastAsia="Arial" w:cstheme="minorHAnsi"/>
                <w:color w:val="000000"/>
                <w:sz w:val="24"/>
                <w:szCs w:val="24"/>
              </w:rPr>
              <w:t>12. ΜΗ ΕΠΙΛΕΞΙΜΗ ΔΗΜΟΣΙΑ ΔΑΠΑΝΗ</w:t>
            </w:r>
          </w:p>
        </w:tc>
        <w:tc>
          <w:tcPr>
            <w:tcW w:w="19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spacing w:after="60"/>
              <w:ind w:left="138" w:right="108"/>
              <w:rPr>
                <w:rFonts w:eastAsia="Arial" w:cstheme="minorHAnsi"/>
                <w:color w:val="000000"/>
                <w:sz w:val="24"/>
                <w:szCs w:val="24"/>
              </w:rPr>
            </w:pPr>
            <w:r>
              <w:rPr>
                <w:rFonts w:eastAsia="Arial" w:cstheme="minorHAnsi"/>
                <w:color w:val="000000"/>
                <w:sz w:val="24"/>
                <w:szCs w:val="24"/>
              </w:rPr>
              <w:t>13. ΣΧΟΛΙΑ</w:t>
            </w:r>
          </w:p>
        </w:tc>
      </w:tr>
      <w:tr>
        <w:tblPrEx>
          <w:tblCellMar>
            <w:top w:w="0" w:type="dxa"/>
            <w:left w:w="0" w:type="dxa"/>
            <w:bottom w:w="0" w:type="dxa"/>
            <w:right w:w="0" w:type="dxa"/>
          </w:tblCellMar>
        </w:tblPrEx>
        <w:tc>
          <w:tcPr>
            <w:tcW w:w="10059" w:type="dxa"/>
            <w:gridSpan w:val="5"/>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rPr>
                <w:rFonts w:eastAsia="Arial" w:cstheme="minorHAnsi"/>
                <w:b/>
                <w:bCs/>
                <w:color w:val="000000"/>
                <w:sz w:val="24"/>
                <w:szCs w:val="24"/>
                <w:lang w:val="el-GR"/>
              </w:rPr>
            </w:pPr>
            <w:r>
              <w:rPr>
                <w:rFonts w:eastAsia="Arial" w:cstheme="minorHAnsi"/>
                <w:b/>
                <w:bCs/>
                <w:color w:val="000000"/>
                <w:sz w:val="24"/>
                <w:szCs w:val="24"/>
              </w:rPr>
              <w:t>B</w:t>
            </w:r>
            <w:r>
              <w:rPr>
                <w:rFonts w:eastAsia="Arial" w:cstheme="minorHAnsi"/>
                <w:b/>
                <w:bCs/>
                <w:color w:val="000000"/>
                <w:sz w:val="24"/>
                <w:szCs w:val="24"/>
                <w:lang w:val="el-GR"/>
              </w:rPr>
              <w:t xml:space="preserve">. ΔΑΠΑΝΕΣ Βάσει Απλοποιημένου κόστους </w:t>
            </w:r>
          </w:p>
        </w:tc>
      </w:tr>
      <w:tr>
        <w:tblPrEx>
          <w:tblCellMar>
            <w:top w:w="0" w:type="dxa"/>
            <w:left w:w="0" w:type="dxa"/>
            <w:bottom w:w="0" w:type="dxa"/>
            <w:right w:w="0" w:type="dxa"/>
          </w:tblCellMar>
        </w:tblPrEx>
        <w:tc>
          <w:tcPr>
            <w:tcW w:w="2972" w:type="dxa"/>
            <w:tcBorders>
              <w:top w:val="dotted" w:color="000000" w:sz="4" w:space="0"/>
              <w:left w:val="dotted" w:color="000000" w:sz="4" w:space="0"/>
              <w:bottom w:val="dotted" w:color="000000" w:sz="4" w:space="0"/>
              <w:right w:val="dotted" w:color="000000" w:sz="4" w:space="0"/>
            </w:tcBorders>
            <w:shd w:val="clear" w:color="auto" w:fill="FFFFFF"/>
            <w:vAlign w:val="center"/>
          </w:tcPr>
          <w:p>
            <w:pPr>
              <w:spacing w:line="80" w:lineRule="atLeast"/>
              <w:ind w:left="108" w:right="108"/>
              <w:rPr>
                <w:rFonts w:eastAsia="Arial" w:cstheme="minorHAnsi"/>
                <w:color w:val="000000"/>
                <w:sz w:val="24"/>
                <w:szCs w:val="24"/>
                <w:lang w:val="el-GR"/>
              </w:rPr>
            </w:pPr>
            <w:r>
              <w:rPr>
                <w:rFonts w:eastAsia="Arial" w:cstheme="minorHAnsi"/>
                <w:b/>
                <w:bCs/>
                <w:color w:val="000000"/>
                <w:sz w:val="24"/>
                <w:szCs w:val="24"/>
                <w:lang w:val="el-GR"/>
              </w:rPr>
              <w:t xml:space="preserve"> </w:t>
            </w:r>
            <w:r>
              <w:rPr>
                <w:rFonts w:eastAsia="Arial" w:cstheme="minorHAnsi"/>
                <w:color w:val="000000"/>
                <w:sz w:val="24"/>
                <w:szCs w:val="24"/>
                <w:lang w:val="el-GR"/>
              </w:rPr>
              <w:t>Β.1  Δαπάνες βάσει Μοναδιαίου Κόστους (Unit Cost)</w:t>
            </w:r>
          </w:p>
        </w:tc>
        <w:tc>
          <w:tcPr>
            <w:tcW w:w="1842"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701"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jc w:val="right"/>
              <w:rPr>
                <w:rFonts w:eastAsia="Arial" w:cstheme="minorHAnsi"/>
                <w:b/>
                <w:color w:val="002060"/>
                <w:sz w:val="26"/>
                <w:szCs w:val="26"/>
              </w:rPr>
            </w:pPr>
            <w:r>
              <w:rPr>
                <w:rFonts w:eastAsia="Arial" w:cstheme="minorHAnsi"/>
                <w:b/>
                <w:color w:val="002060"/>
                <w:sz w:val="26"/>
                <w:szCs w:val="26"/>
                <w:lang w:val="el-GR"/>
              </w:rPr>
              <w:t>+++</w:t>
            </w:r>
            <w:r>
              <w:rPr>
                <w:rFonts w:eastAsia="Arial" w:cstheme="minorHAnsi"/>
                <w:b/>
                <w:color w:val="002060"/>
                <w:sz w:val="26"/>
                <w:szCs w:val="26"/>
              </w:rPr>
              <w:t xml:space="preserve"> </w:t>
            </w:r>
          </w:p>
        </w:tc>
        <w:tc>
          <w:tcPr>
            <w:tcW w:w="1560"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jc w:val="right"/>
              <w:rPr>
                <w:rFonts w:eastAsia="Arial" w:cstheme="minorHAnsi"/>
                <w:color w:val="000000"/>
                <w:sz w:val="24"/>
                <w:szCs w:val="24"/>
              </w:rPr>
            </w:pPr>
            <w:r>
              <w:rPr>
                <w:rFonts w:eastAsia="Arial" w:cstheme="minorHAnsi"/>
                <w:color w:val="000000"/>
                <w:sz w:val="24"/>
                <w:szCs w:val="24"/>
              </w:rPr>
              <w:t>0,00</w:t>
            </w:r>
          </w:p>
        </w:tc>
        <w:tc>
          <w:tcPr>
            <w:tcW w:w="19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rPr>
                <w:rFonts w:eastAsia="Arial" w:cstheme="minorHAnsi"/>
                <w:color w:val="000000"/>
                <w:sz w:val="24"/>
                <w:szCs w:val="24"/>
              </w:rPr>
            </w:pPr>
          </w:p>
        </w:tc>
      </w:tr>
      <w:tr>
        <w:tblPrEx>
          <w:tblCellMar>
            <w:top w:w="0" w:type="dxa"/>
            <w:left w:w="0" w:type="dxa"/>
            <w:bottom w:w="0" w:type="dxa"/>
            <w:right w:w="0" w:type="dxa"/>
          </w:tblCellMar>
        </w:tblPrEx>
        <w:tc>
          <w:tcPr>
            <w:tcW w:w="2972"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jc w:val="right"/>
              <w:rPr>
                <w:rFonts w:eastAsia="Arial" w:cstheme="minorHAnsi"/>
                <w:i/>
                <w:iCs/>
                <w:color w:val="000000"/>
                <w:sz w:val="24"/>
                <w:szCs w:val="24"/>
              </w:rPr>
            </w:pPr>
            <w:r>
              <w:rPr>
                <w:rFonts w:eastAsia="Arial" w:cstheme="minorHAnsi"/>
                <w:i/>
                <w:iCs/>
                <w:color w:val="000000"/>
                <w:sz w:val="24"/>
                <w:szCs w:val="24"/>
              </w:rPr>
              <w:t>ΣΥΝΟΛΟ B</w:t>
            </w:r>
          </w:p>
        </w:tc>
        <w:tc>
          <w:tcPr>
            <w:tcW w:w="1842" w:type="dxa"/>
            <w:tcBorders>
              <w:top w:val="dotted" w:color="000000" w:sz="4" w:space="0"/>
              <w:left w:val="dotted" w:color="000000" w:sz="4" w:space="0"/>
              <w:bottom w:val="dotted" w:color="000000" w:sz="4" w:space="0"/>
              <w:right w:val="dotted" w:color="000000" w:sz="4" w:space="0"/>
            </w:tcBorders>
            <w:shd w:val="clear" w:color="auto" w:fill="FFFFFF"/>
            <w:vAlign w:val="center"/>
          </w:tcPr>
          <w:p>
            <w:pPr>
              <w:spacing w:line="80" w:lineRule="atLeast"/>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701"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560" w:type="dxa"/>
            <w:tcBorders>
              <w:top w:val="dotted" w:color="000000" w:sz="4" w:space="0"/>
              <w:left w:val="dotted" w:color="000000" w:sz="4" w:space="0"/>
              <w:bottom w:val="dotted" w:color="000000" w:sz="4" w:space="0"/>
              <w:right w:val="dotted" w:color="000000" w:sz="4" w:space="0"/>
            </w:tcBorders>
            <w:shd w:val="clear" w:color="auto" w:fill="FFFFFF"/>
            <w:vAlign w:val="center"/>
          </w:tcPr>
          <w:p>
            <w:pPr>
              <w:tabs>
                <w:tab w:val="left" w:pos="381"/>
              </w:tabs>
              <w:spacing w:line="120" w:lineRule="atLeast"/>
              <w:ind w:left="108" w:right="108"/>
              <w:jc w:val="right"/>
              <w:rPr>
                <w:rFonts w:eastAsia="Arial" w:cstheme="minorHAnsi"/>
                <w:color w:val="000000"/>
                <w:sz w:val="24"/>
                <w:szCs w:val="24"/>
              </w:rPr>
            </w:pPr>
            <w:r>
              <w:rPr>
                <w:rFonts w:eastAsia="Arial" w:cstheme="minorHAnsi"/>
                <w:color w:val="000000"/>
                <w:sz w:val="24"/>
                <w:szCs w:val="24"/>
              </w:rPr>
              <w:t>0,00</w:t>
            </w:r>
          </w:p>
        </w:tc>
        <w:tc>
          <w:tcPr>
            <w:tcW w:w="19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jc w:val="both"/>
              <w:rPr>
                <w:rFonts w:cstheme="minorHAnsi"/>
                <w:sz w:val="24"/>
                <w:szCs w:val="24"/>
              </w:rPr>
            </w:pPr>
          </w:p>
        </w:tc>
      </w:tr>
      <w:tr>
        <w:tblPrEx>
          <w:tblCellMar>
            <w:top w:w="0" w:type="dxa"/>
            <w:left w:w="0" w:type="dxa"/>
            <w:bottom w:w="0" w:type="dxa"/>
            <w:right w:w="0" w:type="dxa"/>
          </w:tblCellMar>
        </w:tblPrEx>
        <w:tc>
          <w:tcPr>
            <w:tcW w:w="2972" w:type="dxa"/>
            <w:tcBorders>
              <w:top w:val="dotted" w:color="000000" w:sz="4" w:space="0"/>
              <w:left w:val="dotted" w:color="000000" w:sz="4" w:space="0"/>
              <w:bottom w:val="dotted" w:color="000000" w:sz="4" w:space="0"/>
              <w:right w:val="dotted" w:color="000000" w:sz="4" w:space="0"/>
            </w:tcBorders>
            <w:shd w:val="clear" w:color="auto" w:fill="FFFFFF"/>
            <w:vAlign w:val="center"/>
          </w:tcPr>
          <w:p>
            <w:pPr>
              <w:spacing w:after="60"/>
              <w:ind w:left="564" w:right="108"/>
              <w:jc w:val="right"/>
              <w:rPr>
                <w:rFonts w:eastAsia="Arial" w:cstheme="minorHAnsi"/>
                <w:b/>
                <w:bCs/>
                <w:color w:val="000000"/>
                <w:sz w:val="24"/>
                <w:szCs w:val="24"/>
              </w:rPr>
            </w:pPr>
            <w:r>
              <w:rPr>
                <w:rFonts w:eastAsia="Arial" w:cstheme="minorHAnsi"/>
                <w:b/>
                <w:bCs/>
                <w:color w:val="000000"/>
                <w:sz w:val="24"/>
                <w:szCs w:val="24"/>
              </w:rPr>
              <w:t xml:space="preserve">14. ΣΥΝΟΛΑ </w:t>
            </w:r>
          </w:p>
        </w:tc>
        <w:tc>
          <w:tcPr>
            <w:tcW w:w="1842" w:type="dxa"/>
            <w:tcBorders>
              <w:top w:val="dotted" w:color="000000" w:sz="4" w:space="0"/>
              <w:left w:val="dotted" w:color="000000" w:sz="4" w:space="0"/>
              <w:bottom w:val="dotted" w:color="000000" w:sz="4" w:space="0"/>
              <w:right w:val="dotted" w:color="000000" w:sz="4" w:space="0"/>
            </w:tcBorders>
            <w:shd w:val="clear" w:color="auto" w:fill="auto"/>
            <w:vAlign w:val="center"/>
          </w:tcPr>
          <w:p>
            <w:pPr>
              <w:tabs>
                <w:tab w:val="left" w:pos="381"/>
              </w:tabs>
              <w:spacing w:line="120" w:lineRule="atLeast"/>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701" w:type="dxa"/>
            <w:tcBorders>
              <w:top w:val="dotted" w:color="000000" w:sz="4" w:space="0"/>
              <w:left w:val="dotted" w:color="000000" w:sz="4" w:space="0"/>
              <w:bottom w:val="dotted" w:color="000000" w:sz="4" w:space="0"/>
              <w:right w:val="dotted" w:color="000000" w:sz="4" w:space="0"/>
            </w:tcBorders>
            <w:shd w:val="clear" w:color="auto" w:fill="auto"/>
            <w:vAlign w:val="center"/>
          </w:tcPr>
          <w:p>
            <w:pPr>
              <w:tabs>
                <w:tab w:val="left" w:pos="381"/>
              </w:tabs>
              <w:spacing w:line="120" w:lineRule="atLeast"/>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560" w:type="dxa"/>
            <w:tcBorders>
              <w:top w:val="dotted" w:color="000000" w:sz="4" w:space="0"/>
              <w:left w:val="dotted" w:color="000000" w:sz="4" w:space="0"/>
              <w:bottom w:val="dotted" w:color="000000" w:sz="4" w:space="0"/>
              <w:right w:val="dotted" w:color="000000" w:sz="4" w:space="0"/>
            </w:tcBorders>
            <w:shd w:val="clear" w:color="auto" w:fill="auto"/>
            <w:vAlign w:val="center"/>
          </w:tcPr>
          <w:p>
            <w:pPr>
              <w:tabs>
                <w:tab w:val="left" w:pos="381"/>
              </w:tabs>
              <w:spacing w:line="120" w:lineRule="atLeast"/>
              <w:ind w:left="108" w:right="108"/>
              <w:jc w:val="right"/>
              <w:rPr>
                <w:rFonts w:eastAsia="Arial" w:cstheme="minorHAnsi"/>
                <w:color w:val="000000"/>
                <w:sz w:val="24"/>
                <w:szCs w:val="24"/>
              </w:rPr>
            </w:pPr>
            <w:r>
              <w:rPr>
                <w:rFonts w:eastAsia="Arial" w:cstheme="minorHAnsi"/>
                <w:color w:val="000000"/>
                <w:sz w:val="24"/>
                <w:szCs w:val="24"/>
              </w:rPr>
              <w:t>0,00</w:t>
            </w:r>
          </w:p>
        </w:tc>
        <w:tc>
          <w:tcPr>
            <w:tcW w:w="1984" w:type="dxa"/>
            <w:tcBorders>
              <w:top w:val="dotted" w:color="000000" w:sz="4" w:space="0"/>
              <w:left w:val="dotted" w:color="000000" w:sz="4" w:space="0"/>
              <w:bottom w:val="dotted" w:color="000000" w:sz="4" w:space="0"/>
              <w:right w:val="dotted" w:color="000000" w:sz="4" w:space="0"/>
            </w:tcBorders>
            <w:shd w:val="clear" w:color="auto" w:fill="FFFFFF"/>
            <w:vAlign w:val="center"/>
          </w:tcPr>
          <w:p>
            <w:pPr>
              <w:ind w:left="108" w:right="108"/>
              <w:jc w:val="both"/>
              <w:rPr>
                <w:rFonts w:cstheme="minorHAnsi"/>
                <w:sz w:val="24"/>
                <w:szCs w:val="24"/>
              </w:rPr>
            </w:pPr>
          </w:p>
        </w:tc>
      </w:tr>
    </w:tbl>
    <w:p>
      <w:pPr>
        <w:tabs>
          <w:tab w:val="left" w:pos="412"/>
        </w:tabs>
        <w:ind w:left="127" w:right="121"/>
        <w:jc w:val="both"/>
        <w:rPr>
          <w:rFonts w:eastAsia="Arial" w:cstheme="minorHAnsi"/>
          <w:color w:val="000000"/>
          <w:sz w:val="24"/>
          <w:szCs w:val="24"/>
        </w:rPr>
      </w:pPr>
    </w:p>
    <w:p>
      <w:pPr>
        <w:tabs>
          <w:tab w:val="left" w:pos="412"/>
        </w:tabs>
        <w:ind w:left="127" w:right="121"/>
        <w:jc w:val="both"/>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2971"/>
        <w:gridCol w:w="1843"/>
        <w:gridCol w:w="1843"/>
        <w:gridCol w:w="1559"/>
        <w:gridCol w:w="1843"/>
      </w:tblGrid>
      <w:tr>
        <w:trPr>
          <w:cantSplit/>
        </w:trPr>
        <w:tc>
          <w:tcPr>
            <w:tcW w:w="10059" w:type="dxa"/>
            <w:gridSpan w:val="5"/>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spacing w:line="120" w:lineRule="atLeast"/>
              <w:ind w:left="108" w:right="108"/>
              <w:jc w:val="center"/>
              <w:rPr>
                <w:rFonts w:eastAsia="Arial" w:cstheme="minorHAnsi"/>
                <w:b/>
                <w:bCs/>
                <w:color w:val="000000"/>
                <w:sz w:val="24"/>
                <w:szCs w:val="24"/>
              </w:rPr>
            </w:pPr>
            <w:r>
              <w:rPr>
                <w:rFonts w:eastAsia="Arial" w:cstheme="minorHAnsi"/>
                <w:b/>
                <w:bCs/>
                <w:color w:val="000000"/>
                <w:sz w:val="24"/>
                <w:szCs w:val="24"/>
              </w:rPr>
              <w:t>ΧΡΗΜΑΤΟΔΟΤΗΣΗ ΠΡΑΞΗΣ</w:t>
            </w:r>
          </w:p>
          <w:p>
            <w:pPr>
              <w:keepLines/>
              <w:spacing w:line="120" w:lineRule="atLeast"/>
              <w:ind w:left="108" w:right="108"/>
              <w:jc w:val="left"/>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Η συμπλήρωση του συνολικού ποσού γίνεται από τον Δικαιούχο.</w:t>
            </w:r>
          </w:p>
          <w:p>
            <w:pPr>
              <w:keepLines/>
              <w:spacing w:line="120" w:lineRule="atLeast"/>
              <w:ind w:left="108" w:right="108"/>
              <w:jc w:val="left"/>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Το συνολικό ποσό προκύπτει από τους υπολογισμούς που έχουν γίνει στο ΤΕΧΝΙΚΟ ΠΑΡΑΡΤΗΜΑ ΥΛΟΠΟΙΗΣΗΣ ΥΠΟΕΡΓΟΥ ΙΔΙΑ ΜΕΣΑ.</w:t>
            </w:r>
          </w:p>
        </w:tc>
      </w:tr>
      <w:tr>
        <w:tblPrEx>
          <w:tblCellMar>
            <w:top w:w="0" w:type="dxa"/>
            <w:left w:w="0" w:type="dxa"/>
            <w:bottom w:w="0" w:type="dxa"/>
            <w:right w:w="0" w:type="dxa"/>
          </w:tblCellMar>
        </w:tblPrEx>
        <w:trPr>
          <w:cantSplit/>
        </w:trPr>
        <w:tc>
          <w:tcPr>
            <w:tcW w:w="297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1" w:right="108"/>
              <w:rPr>
                <w:rFonts w:eastAsia="Arial" w:cstheme="minorHAnsi"/>
                <w:color w:val="000000"/>
                <w:sz w:val="24"/>
                <w:szCs w:val="24"/>
              </w:rPr>
            </w:pPr>
            <w:r>
              <w:rPr>
                <w:rFonts w:eastAsia="Arial" w:cstheme="minorHAnsi"/>
                <w:color w:val="000000"/>
                <w:sz w:val="24"/>
                <w:szCs w:val="24"/>
              </w:rPr>
              <w:t>15. ΠΗΓΗ ΧΡΗΜΑΤΟΔΟΤΗΣΗΣ</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9" w:right="108"/>
              <w:rPr>
                <w:rFonts w:eastAsia="Arial" w:cstheme="minorHAnsi"/>
                <w:color w:val="000000"/>
                <w:sz w:val="24"/>
                <w:szCs w:val="24"/>
              </w:rPr>
            </w:pPr>
            <w:r>
              <w:rPr>
                <w:rFonts w:eastAsia="Arial" w:cstheme="minorHAnsi"/>
                <w:color w:val="000000"/>
                <w:sz w:val="24"/>
                <w:szCs w:val="24"/>
              </w:rPr>
              <w:t>16. ΣΥΝΟΛΙΚΟ ΠΟΣΟ</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87" w:right="108"/>
              <w:rPr>
                <w:rFonts w:eastAsia="Arial" w:cstheme="minorHAnsi"/>
                <w:color w:val="000000"/>
                <w:sz w:val="24"/>
                <w:szCs w:val="24"/>
              </w:rPr>
            </w:pPr>
            <w:r>
              <w:rPr>
                <w:rFonts w:eastAsia="Arial" w:cstheme="minorHAnsi"/>
                <w:color w:val="000000"/>
                <w:sz w:val="24"/>
                <w:szCs w:val="24"/>
              </w:rPr>
              <w:t>17. ΣΥΓΧΡΗΜΑΤΟΔΟΤΟΥΜΕΝΗ ΔΗΜΟΣΙΑ ΔΑΠΑΝΗ</w:t>
            </w:r>
          </w:p>
        </w:tc>
        <w:tc>
          <w:tcPr>
            <w:tcW w:w="155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43" w:right="108"/>
              <w:rPr>
                <w:rFonts w:eastAsia="Arial" w:cstheme="minorHAnsi"/>
                <w:color w:val="000000"/>
                <w:sz w:val="24"/>
                <w:szCs w:val="24"/>
              </w:rPr>
            </w:pPr>
            <w:r>
              <w:rPr>
                <w:rFonts w:eastAsia="Arial" w:cstheme="minorHAnsi"/>
                <w:color w:val="000000"/>
                <w:sz w:val="24"/>
                <w:szCs w:val="24"/>
              </w:rPr>
              <w:t>18. ΜΗ ΕΠΙΛΕΞΙΜΗ ΔΗΜΟΣΙΑ ΔΑΠΑΝΗ</w:t>
            </w:r>
          </w:p>
          <w:p>
            <w:pPr>
              <w:keepLines/>
              <w:tabs>
                <w:tab w:val="left" w:pos="426"/>
              </w:tabs>
              <w:spacing w:line="120" w:lineRule="atLeast"/>
              <w:ind w:left="131" w:right="108"/>
              <w:rPr>
                <w:rFonts w:eastAsia="Arial" w:cstheme="minorHAnsi"/>
                <w:color w:val="000000"/>
                <w:sz w:val="24"/>
                <w:szCs w:val="24"/>
              </w:rPr>
            </w:pPr>
            <w:r>
              <w:rPr>
                <w:rFonts w:eastAsia="Arial" w:cstheme="minorHAnsi"/>
                <w:color w:val="000000"/>
                <w:sz w:val="24"/>
                <w:szCs w:val="24"/>
              </w:rPr>
              <w:t>(17-18)</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1" w:right="108"/>
              <w:rPr>
                <w:rFonts w:eastAsia="Arial" w:cstheme="minorHAnsi"/>
                <w:color w:val="000000"/>
                <w:sz w:val="24"/>
                <w:szCs w:val="24"/>
              </w:rPr>
            </w:pPr>
            <w:r>
              <w:rPr>
                <w:rFonts w:eastAsia="Arial" w:cstheme="minorHAnsi"/>
                <w:color w:val="000000"/>
                <w:sz w:val="24"/>
                <w:szCs w:val="24"/>
              </w:rPr>
              <w:t>19. ΣΧΟΛΙΑ</w:t>
            </w:r>
          </w:p>
        </w:tc>
      </w:tr>
      <w:tr>
        <w:tblPrEx>
          <w:tblCellMar>
            <w:top w:w="0" w:type="dxa"/>
            <w:left w:w="0" w:type="dxa"/>
            <w:bottom w:w="0" w:type="dxa"/>
            <w:right w:w="0" w:type="dxa"/>
          </w:tblCellMar>
        </w:tblPrEx>
        <w:trPr>
          <w:cantSplit/>
        </w:trPr>
        <w:tc>
          <w:tcPr>
            <w:tcW w:w="297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48" w:right="5"/>
              <w:rPr>
                <w:rFonts w:eastAsia="Arial" w:cstheme="minorHAnsi"/>
                <w:color w:val="000000"/>
                <w:sz w:val="24"/>
                <w:szCs w:val="24"/>
              </w:rPr>
            </w:pPr>
            <w:r>
              <w:rPr>
                <w:rFonts w:eastAsia="Arial" w:cstheme="minorHAnsi"/>
                <w:b/>
                <w:bCs/>
                <w:color w:val="000000"/>
                <w:sz w:val="24"/>
                <w:szCs w:val="24"/>
              </w:rPr>
              <w:t>15.1 Πρόγραμμα Δημοσίων Επενδύσεων (ΠΔΕ)</w:t>
            </w:r>
            <w:r>
              <w:rPr>
                <w:rFonts w:eastAsia="Arial" w:cstheme="minorHAnsi"/>
                <w:color w:val="000000"/>
                <w:sz w:val="24"/>
                <w:szCs w:val="24"/>
              </w:rPr>
              <w:t xml:space="preserve"> </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251"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55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43" w:right="108"/>
              <w:jc w:val="right"/>
              <w:rPr>
                <w:rFonts w:eastAsia="Arial" w:cstheme="minorHAnsi"/>
                <w:color w:val="000000"/>
                <w:sz w:val="24"/>
                <w:szCs w:val="24"/>
              </w:rPr>
            </w:pPr>
            <w:r>
              <w:rPr>
                <w:rFonts w:eastAsia="Arial" w:cstheme="minorHAnsi"/>
                <w:color w:val="000000"/>
                <w:sz w:val="24"/>
                <w:szCs w:val="24"/>
              </w:rPr>
              <w:t>0,00</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42" w:right="108"/>
              <w:rPr>
                <w:rFonts w:eastAsia="Arial" w:cstheme="minorHAnsi"/>
                <w:color w:val="000000"/>
                <w:sz w:val="24"/>
                <w:szCs w:val="24"/>
              </w:rPr>
            </w:pPr>
          </w:p>
        </w:tc>
      </w:tr>
      <w:tr>
        <w:tblPrEx>
          <w:tblCellMar>
            <w:top w:w="0" w:type="dxa"/>
            <w:left w:w="0" w:type="dxa"/>
            <w:bottom w:w="0" w:type="dxa"/>
            <w:right w:w="0" w:type="dxa"/>
          </w:tblCellMar>
        </w:tblPrEx>
        <w:trPr>
          <w:cantSplit/>
        </w:trPr>
        <w:tc>
          <w:tcPr>
            <w:tcW w:w="297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1"/>
              <w:rPr>
                <w:rFonts w:eastAsia="Arial" w:cstheme="minorHAnsi"/>
                <w:b/>
                <w:bCs/>
                <w:color w:val="000000"/>
                <w:sz w:val="24"/>
                <w:szCs w:val="24"/>
              </w:rPr>
            </w:pPr>
            <w:r>
              <w:rPr>
                <w:rFonts w:eastAsia="Arial" w:cstheme="minorHAnsi"/>
                <w:b/>
                <w:bCs/>
                <w:color w:val="000000"/>
                <w:sz w:val="24"/>
                <w:szCs w:val="24"/>
              </w:rPr>
              <w:t>15.4 ΣΥΝΟΛΙΚΗ ΔΗΜΟΣΙΑ ΔΑΠΑΝΗ</w:t>
            </w:r>
          </w:p>
        </w:tc>
        <w:tc>
          <w:tcPr>
            <w:tcW w:w="1843"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spacing w:after="60"/>
              <w:ind w:left="139"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843"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tabs>
                <w:tab w:val="left" w:pos="381"/>
              </w:tabs>
              <w:spacing w:after="60"/>
              <w:ind w:left="108" w:right="108"/>
              <w:jc w:val="right"/>
              <w:rPr>
                <w:rFonts w:eastAsia="Arial" w:cstheme="minorHAnsi"/>
                <w:b/>
                <w:color w:val="002060"/>
                <w:sz w:val="26"/>
                <w:szCs w:val="26"/>
                <w:lang w:val="el-GR"/>
              </w:rPr>
            </w:pPr>
            <w:r>
              <w:rPr>
                <w:rFonts w:eastAsia="Arial" w:cstheme="minorHAnsi"/>
                <w:b/>
                <w:color w:val="002060"/>
                <w:sz w:val="26"/>
                <w:szCs w:val="26"/>
                <w:lang w:val="el-GR"/>
              </w:rPr>
              <w:t>+++</w:t>
            </w:r>
          </w:p>
        </w:tc>
        <w:tc>
          <w:tcPr>
            <w:tcW w:w="1559"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spacing w:after="60"/>
              <w:ind w:left="143" w:right="108"/>
              <w:jc w:val="right"/>
              <w:rPr>
                <w:rFonts w:eastAsia="Arial" w:cstheme="minorHAnsi"/>
                <w:color w:val="000000"/>
                <w:sz w:val="24"/>
                <w:szCs w:val="24"/>
              </w:rPr>
            </w:pPr>
            <w:r>
              <w:rPr>
                <w:rFonts w:eastAsia="Arial" w:cstheme="minorHAnsi"/>
                <w:color w:val="000000"/>
                <w:sz w:val="24"/>
                <w:szCs w:val="24"/>
              </w:rPr>
              <w:t>0,00</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ind w:left="108" w:right="108"/>
              <w:jc w:val="both"/>
              <w:rPr>
                <w:rFonts w:cstheme="minorHAnsi"/>
                <w:sz w:val="24"/>
                <w:szCs w:val="24"/>
              </w:rPr>
            </w:pPr>
          </w:p>
        </w:tc>
      </w:tr>
      <w:tr>
        <w:tblPrEx>
          <w:tblCellMar>
            <w:top w:w="0" w:type="dxa"/>
            <w:left w:w="0" w:type="dxa"/>
            <w:bottom w:w="0" w:type="dxa"/>
            <w:right w:w="0" w:type="dxa"/>
          </w:tblCellMar>
        </w:tblPrEx>
        <w:trPr>
          <w:cantSplit/>
        </w:trPr>
        <w:tc>
          <w:tcPr>
            <w:tcW w:w="297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1"/>
              <w:rPr>
                <w:rFonts w:eastAsia="Arial" w:cstheme="minorHAnsi"/>
                <w:b/>
                <w:bCs/>
                <w:color w:val="000000"/>
                <w:sz w:val="24"/>
                <w:szCs w:val="24"/>
              </w:rPr>
            </w:pPr>
            <w:r>
              <w:rPr>
                <w:rFonts w:eastAsia="Arial" w:cstheme="minorHAnsi"/>
                <w:b/>
                <w:bCs/>
                <w:color w:val="000000"/>
                <w:sz w:val="24"/>
                <w:szCs w:val="24"/>
              </w:rPr>
              <w:t>15.5 ΔΙΩΤΙΚΗ ΣΥΜΜΕΤΟΧΗ</w:t>
            </w:r>
          </w:p>
        </w:tc>
        <w:tc>
          <w:tcPr>
            <w:tcW w:w="1843" w:type="dxa"/>
            <w:tcBorders>
              <w:top w:val="dotted" w:color="000000" w:sz="4" w:space="0"/>
              <w:left w:val="dotted" w:color="000000" w:sz="4" w:space="0"/>
              <w:bottom w:val="dotted" w:color="000000" w:sz="4" w:space="0"/>
              <w:right w:val="dotted" w:color="000000" w:sz="4" w:space="0"/>
            </w:tcBorders>
            <w:shd w:val="clear" w:color="auto" w:fill="auto"/>
            <w:vAlign w:val="center"/>
          </w:tcPr>
          <w:p>
            <w:pPr>
              <w:keepLines/>
              <w:spacing w:after="60"/>
              <w:ind w:left="139" w:right="108"/>
              <w:jc w:val="right"/>
              <w:rPr>
                <w:rFonts w:eastAsia="Arial" w:cstheme="minorHAnsi"/>
                <w:color w:val="000000"/>
                <w:sz w:val="24"/>
                <w:szCs w:val="24"/>
              </w:rPr>
            </w:pPr>
            <w:r>
              <w:rPr>
                <w:rFonts w:eastAsia="Arial" w:cstheme="minorHAnsi"/>
                <w:color w:val="000000"/>
                <w:sz w:val="24"/>
                <w:szCs w:val="24"/>
              </w:rPr>
              <w:t>0,00</w:t>
            </w:r>
          </w:p>
        </w:tc>
        <w:tc>
          <w:tcPr>
            <w:tcW w:w="1843" w:type="dxa"/>
            <w:tcBorders>
              <w:top w:val="dotted" w:color="000000" w:sz="4" w:space="0"/>
              <w:left w:val="dotted" w:color="000000" w:sz="4" w:space="0"/>
            </w:tcBorders>
            <w:shd w:val="clear" w:color="auto" w:fill="auto"/>
            <w:vAlign w:val="center"/>
          </w:tcPr>
          <w:p>
            <w:pPr>
              <w:keepLines/>
              <w:ind w:left="108" w:right="108"/>
              <w:jc w:val="both"/>
              <w:rPr>
                <w:rFonts w:cstheme="minorHAnsi"/>
                <w:sz w:val="24"/>
                <w:szCs w:val="24"/>
              </w:rPr>
            </w:pPr>
          </w:p>
        </w:tc>
        <w:tc>
          <w:tcPr>
            <w:tcW w:w="1559" w:type="dxa"/>
            <w:tcBorders>
              <w:top w:val="dotted" w:color="000000" w:sz="4" w:space="0"/>
            </w:tcBorders>
            <w:shd w:val="clear" w:color="auto" w:fill="auto"/>
            <w:vAlign w:val="center"/>
          </w:tcPr>
          <w:p>
            <w:pPr>
              <w:keepLines/>
              <w:ind w:left="108" w:right="108"/>
              <w:jc w:val="both"/>
              <w:rPr>
                <w:rFonts w:cstheme="minorHAnsi"/>
                <w:sz w:val="24"/>
                <w:szCs w:val="24"/>
              </w:rPr>
            </w:pPr>
          </w:p>
        </w:tc>
        <w:tc>
          <w:tcPr>
            <w:tcW w:w="1843" w:type="dxa"/>
            <w:tcBorders>
              <w:top w:val="dotted" w:color="000000" w:sz="4" w:space="0"/>
            </w:tcBorders>
            <w:shd w:val="clear" w:color="auto" w:fill="FFFFFF"/>
            <w:vAlign w:val="center"/>
          </w:tcPr>
          <w:p>
            <w:pPr>
              <w:keepLines/>
              <w:ind w:left="108" w:right="108"/>
              <w:jc w:val="both"/>
              <w:rPr>
                <w:rFonts w:cstheme="minorHAnsi"/>
                <w:sz w:val="24"/>
                <w:szCs w:val="24"/>
              </w:rPr>
            </w:pPr>
          </w:p>
        </w:tc>
      </w:tr>
      <w:tr>
        <w:tblPrEx>
          <w:tblCellMar>
            <w:top w:w="0" w:type="dxa"/>
            <w:left w:w="0" w:type="dxa"/>
            <w:bottom w:w="0" w:type="dxa"/>
            <w:right w:w="0" w:type="dxa"/>
          </w:tblCellMar>
        </w:tblPrEx>
        <w:trPr>
          <w:cantSplit/>
        </w:trPr>
        <w:tc>
          <w:tcPr>
            <w:tcW w:w="297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1"/>
              <w:rPr>
                <w:rFonts w:eastAsia="Arial" w:cstheme="minorHAnsi"/>
                <w:b/>
                <w:bCs/>
                <w:color w:val="000000"/>
                <w:sz w:val="24"/>
                <w:szCs w:val="24"/>
              </w:rPr>
            </w:pPr>
            <w:r>
              <w:rPr>
                <w:rFonts w:eastAsia="Arial" w:cstheme="minorHAnsi"/>
                <w:b/>
                <w:bCs/>
                <w:color w:val="000000"/>
                <w:sz w:val="24"/>
                <w:szCs w:val="24"/>
              </w:rPr>
              <w:t>15.6 ΜΗ ΕΝΙΣΧΥΟΜΕΝΟΣ ΠΡΟΫΠΟΛΟΓΙΣΜΟΣ</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9" w:right="108"/>
              <w:jc w:val="right"/>
              <w:rPr>
                <w:rFonts w:eastAsia="Arial" w:cstheme="minorHAnsi"/>
                <w:color w:val="000000"/>
                <w:sz w:val="24"/>
                <w:szCs w:val="24"/>
              </w:rPr>
            </w:pPr>
            <w:r>
              <w:rPr>
                <w:rFonts w:eastAsia="Arial" w:cstheme="minorHAnsi"/>
                <w:color w:val="000000"/>
                <w:sz w:val="24"/>
                <w:szCs w:val="24"/>
              </w:rPr>
              <w:t>0,00</w:t>
            </w:r>
          </w:p>
        </w:tc>
        <w:tc>
          <w:tcPr>
            <w:tcW w:w="1843" w:type="dxa"/>
            <w:tcBorders>
              <w:left w:val="dotted" w:color="000000" w:sz="4" w:space="0"/>
            </w:tcBorders>
            <w:shd w:val="clear" w:color="auto" w:fill="FFFFFF"/>
            <w:vAlign w:val="center"/>
          </w:tcPr>
          <w:p>
            <w:pPr>
              <w:keepLines/>
              <w:ind w:left="108" w:right="108"/>
              <w:jc w:val="both"/>
              <w:rPr>
                <w:rFonts w:cstheme="minorHAnsi"/>
                <w:sz w:val="24"/>
                <w:szCs w:val="24"/>
              </w:rPr>
            </w:pPr>
          </w:p>
        </w:tc>
        <w:tc>
          <w:tcPr>
            <w:tcW w:w="1559" w:type="dxa"/>
            <w:shd w:val="clear" w:color="auto" w:fill="FFFFFF"/>
            <w:vAlign w:val="center"/>
          </w:tcPr>
          <w:p>
            <w:pPr>
              <w:keepLines/>
              <w:ind w:left="108" w:right="108"/>
              <w:jc w:val="both"/>
              <w:rPr>
                <w:rFonts w:cstheme="minorHAnsi"/>
                <w:sz w:val="24"/>
                <w:szCs w:val="24"/>
              </w:rPr>
            </w:pPr>
          </w:p>
        </w:tc>
        <w:tc>
          <w:tcPr>
            <w:tcW w:w="1843" w:type="dxa"/>
            <w:shd w:val="clear" w:color="auto" w:fill="FFFFFF"/>
            <w:vAlign w:val="center"/>
          </w:tcPr>
          <w:p>
            <w:pPr>
              <w:keepLines/>
              <w:ind w:left="108" w:right="108"/>
              <w:jc w:val="both"/>
              <w:rPr>
                <w:rFonts w:cstheme="minorHAnsi"/>
                <w:sz w:val="24"/>
                <w:szCs w:val="24"/>
              </w:rPr>
            </w:pPr>
          </w:p>
        </w:tc>
      </w:tr>
      <w:tr>
        <w:tblPrEx>
          <w:tblCellMar>
            <w:top w:w="0" w:type="dxa"/>
            <w:left w:w="0" w:type="dxa"/>
            <w:bottom w:w="0" w:type="dxa"/>
            <w:right w:w="0" w:type="dxa"/>
          </w:tblCellMar>
        </w:tblPrEx>
        <w:trPr>
          <w:cantSplit/>
        </w:trPr>
        <w:tc>
          <w:tcPr>
            <w:tcW w:w="297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1" w:right="108"/>
              <w:jc w:val="right"/>
              <w:rPr>
                <w:rFonts w:eastAsia="Arial" w:cstheme="minorHAnsi"/>
                <w:b/>
                <w:bCs/>
                <w:color w:val="000000"/>
                <w:sz w:val="24"/>
                <w:szCs w:val="24"/>
              </w:rPr>
            </w:pPr>
            <w:r>
              <w:rPr>
                <w:rFonts w:eastAsia="Arial" w:cstheme="minorHAnsi"/>
                <w:b/>
                <w:bCs/>
                <w:color w:val="000000"/>
                <w:sz w:val="24"/>
                <w:szCs w:val="24"/>
              </w:rPr>
              <w:t>20. ΣΥΝΟΛΙΚΟ ΚΟΣΤΟΣ ΠΡΑΞΗΣ</w:t>
            </w:r>
          </w:p>
        </w:tc>
        <w:tc>
          <w:tcPr>
            <w:tcW w:w="1843"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9" w:right="108"/>
              <w:jc w:val="right"/>
              <w:rPr>
                <w:rFonts w:eastAsia="Arial" w:cstheme="minorHAnsi"/>
                <w:b/>
                <w:color w:val="000000"/>
                <w:sz w:val="26"/>
                <w:szCs w:val="26"/>
                <w:lang w:val="el-GR"/>
              </w:rPr>
            </w:pPr>
            <w:r>
              <w:rPr>
                <w:rFonts w:eastAsia="Arial" w:cstheme="minorHAnsi"/>
                <w:b/>
                <w:color w:val="002060"/>
                <w:sz w:val="26"/>
                <w:szCs w:val="26"/>
                <w:lang w:val="el-GR"/>
              </w:rPr>
              <w:t>+++</w:t>
            </w:r>
          </w:p>
        </w:tc>
        <w:tc>
          <w:tcPr>
            <w:tcW w:w="1843" w:type="dxa"/>
            <w:tcBorders>
              <w:left w:val="dotted" w:color="000000" w:sz="4" w:space="0"/>
            </w:tcBorders>
            <w:shd w:val="clear" w:color="auto" w:fill="FFFFFF"/>
            <w:vAlign w:val="center"/>
          </w:tcPr>
          <w:p>
            <w:pPr>
              <w:keepLines/>
              <w:ind w:left="108" w:right="108"/>
              <w:jc w:val="both"/>
              <w:rPr>
                <w:rFonts w:cstheme="minorHAnsi"/>
                <w:sz w:val="24"/>
                <w:szCs w:val="24"/>
              </w:rPr>
            </w:pPr>
          </w:p>
        </w:tc>
        <w:tc>
          <w:tcPr>
            <w:tcW w:w="1559" w:type="dxa"/>
            <w:shd w:val="clear" w:color="auto" w:fill="FFFFFF"/>
            <w:vAlign w:val="center"/>
          </w:tcPr>
          <w:p>
            <w:pPr>
              <w:keepLines/>
              <w:ind w:left="108" w:right="108"/>
              <w:jc w:val="both"/>
              <w:rPr>
                <w:rFonts w:cstheme="minorHAnsi"/>
                <w:sz w:val="24"/>
                <w:szCs w:val="24"/>
              </w:rPr>
            </w:pPr>
          </w:p>
        </w:tc>
        <w:tc>
          <w:tcPr>
            <w:tcW w:w="1843" w:type="dxa"/>
            <w:shd w:val="clear" w:color="auto" w:fill="FFFFFF"/>
            <w:vAlign w:val="center"/>
          </w:tcPr>
          <w:p>
            <w:pPr>
              <w:keepLines/>
              <w:ind w:left="108" w:right="108"/>
              <w:jc w:val="both"/>
              <w:rPr>
                <w:rFonts w:cstheme="minorHAnsi"/>
                <w:sz w:val="24"/>
                <w:szCs w:val="24"/>
              </w:rPr>
            </w:pPr>
          </w:p>
        </w:tc>
      </w:tr>
    </w:tbl>
    <w:p>
      <w:pPr>
        <w:spacing w:after="120"/>
        <w:ind w:left="127" w:right="121"/>
        <w:jc w:val="both"/>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1979"/>
        <w:gridCol w:w="2127"/>
        <w:gridCol w:w="3402"/>
        <w:gridCol w:w="2551"/>
      </w:tblGrid>
      <w:tr>
        <w:trPr>
          <w:cantSplit/>
        </w:trPr>
        <w:tc>
          <w:tcPr>
            <w:tcW w:w="1979"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31" w:right="108"/>
              <w:rPr>
                <w:rFonts w:eastAsia="Arial" w:cstheme="minorHAnsi"/>
                <w:color w:val="000000"/>
                <w:sz w:val="24"/>
                <w:szCs w:val="24"/>
              </w:rPr>
            </w:pPr>
            <w:r>
              <w:rPr>
                <w:rFonts w:eastAsia="Arial" w:cstheme="minorHAnsi"/>
                <w:color w:val="000000"/>
                <w:sz w:val="24"/>
                <w:szCs w:val="24"/>
              </w:rPr>
              <w:t>21. ΠΟΣΟ ΔΑΝΕΙΟΥ:</w:t>
            </w:r>
          </w:p>
        </w:tc>
        <w:tc>
          <w:tcPr>
            <w:tcW w:w="2127"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ind w:left="108" w:right="108"/>
              <w:jc w:val="right"/>
              <w:rPr>
                <w:rFonts w:eastAsia="Arial" w:cstheme="minorHAnsi"/>
                <w:color w:val="000000"/>
                <w:sz w:val="24"/>
                <w:szCs w:val="24"/>
              </w:rPr>
            </w:pPr>
          </w:p>
        </w:tc>
        <w:tc>
          <w:tcPr>
            <w:tcW w:w="340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108" w:right="108"/>
              <w:rPr>
                <w:rFonts w:eastAsia="Arial" w:cstheme="minorHAnsi"/>
                <w:color w:val="000000"/>
                <w:sz w:val="24"/>
                <w:szCs w:val="24"/>
              </w:rPr>
            </w:pPr>
            <w:r>
              <w:rPr>
                <w:rFonts w:eastAsia="Arial" w:cstheme="minorHAnsi"/>
                <w:color w:val="000000"/>
                <w:sz w:val="24"/>
                <w:szCs w:val="24"/>
              </w:rPr>
              <w:t>22.  ΦΟΡΕΑΣ ΧΟΡΗΓΗΣΗΣ ΔΑΝΕΙΟΥ:</w:t>
            </w:r>
          </w:p>
        </w:tc>
        <w:tc>
          <w:tcPr>
            <w:tcW w:w="2551"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ind w:left="108" w:right="108"/>
              <w:rPr>
                <w:rFonts w:eastAsia="Arial" w:cstheme="minorHAnsi"/>
                <w:color w:val="000000"/>
                <w:sz w:val="24"/>
                <w:szCs w:val="24"/>
              </w:rPr>
            </w:pPr>
          </w:p>
        </w:tc>
      </w:tr>
    </w:tbl>
    <w:p>
      <w:pPr>
        <w:rPr>
          <w:rFonts w:cstheme="minorHAnsi"/>
          <w:sz w:val="24"/>
          <w:szCs w:val="24"/>
        </w:rPr>
        <w:sectPr>
          <w:headerReference r:id="rId15" w:type="default"/>
          <w:footerReference r:id="rId16" w:type="default"/>
          <w:pgSz w:w="11900" w:h="16820"/>
          <w:pgMar w:top="560" w:right="780" w:bottom="560" w:left="780" w:header="567" w:footer="227" w:gutter="0"/>
          <w:cols w:space="720" w:num="1"/>
        </w:sectPr>
      </w:pPr>
    </w:p>
    <w:p>
      <w:pPr>
        <w:ind w:left="127" w:right="121"/>
        <w:jc w:val="both"/>
        <w:rPr>
          <w:rFonts w:eastAsia="Arial" w:cstheme="minorHAnsi"/>
          <w:color w:val="000000"/>
          <w:sz w:val="24"/>
          <w:szCs w:val="24"/>
        </w:rPr>
      </w:pPr>
    </w:p>
    <w:tbl>
      <w:tblPr>
        <w:tblStyle w:val="3"/>
        <w:tblW w:w="0" w:type="auto"/>
        <w:tblInd w:w="19" w:type="dxa"/>
        <w:tblLayout w:type="fixed"/>
        <w:tblCellMar>
          <w:top w:w="0" w:type="dxa"/>
          <w:left w:w="0" w:type="dxa"/>
          <w:bottom w:w="0" w:type="dxa"/>
          <w:right w:w="0" w:type="dxa"/>
        </w:tblCellMar>
      </w:tblPr>
      <w:tblGrid>
        <w:gridCol w:w="7337"/>
        <w:gridCol w:w="2722"/>
      </w:tblGrid>
      <w:tr>
        <w:tblPrEx>
          <w:tblCellMar>
            <w:top w:w="0" w:type="dxa"/>
            <w:left w:w="0" w:type="dxa"/>
            <w:bottom w:w="0" w:type="dxa"/>
            <w:right w:w="0" w:type="dxa"/>
          </w:tblCellMar>
        </w:tblPrEx>
        <w:trPr>
          <w:cantSplit/>
        </w:trPr>
        <w:tc>
          <w:tcPr>
            <w:tcW w:w="10059" w:type="dxa"/>
            <w:gridSpan w:val="2"/>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ind w:left="108" w:right="108"/>
              <w:jc w:val="center"/>
              <w:rPr>
                <w:rFonts w:eastAsia="Arial" w:cstheme="minorHAnsi"/>
                <w:b/>
                <w:bCs/>
                <w:color w:val="000000"/>
                <w:sz w:val="24"/>
                <w:szCs w:val="24"/>
                <w:lang w:val="el-GR"/>
              </w:rPr>
            </w:pPr>
            <w:r>
              <w:rPr>
                <w:rFonts w:eastAsia="Arial" w:cstheme="minorHAnsi"/>
                <w:b/>
                <w:bCs/>
                <w:color w:val="000000"/>
                <w:sz w:val="24"/>
                <w:szCs w:val="24"/>
                <w:lang w:val="el-GR"/>
              </w:rPr>
              <w:t>ΕΓΓΡΑΦΗ ΤΗΣ ΠΡΑΞΗΣ Ή ΜΕΡΟΥΣ ΑΥΤΗΣ ΣΤΟ ΠΔΕ (ΠΡΙΝ ΤΗΝ ΕΝΤΑΞΗ ΤΗΣ ΣΤΟ ΠΡΟΓΡΑΜΜΑ)</w:t>
            </w:r>
          </w:p>
        </w:tc>
      </w:tr>
      <w:tr>
        <w:tblPrEx>
          <w:tblCellMar>
            <w:top w:w="0" w:type="dxa"/>
            <w:left w:w="0" w:type="dxa"/>
            <w:bottom w:w="0" w:type="dxa"/>
            <w:right w:w="0" w:type="dxa"/>
          </w:tblCellMar>
        </w:tblPrEx>
        <w:trPr>
          <w:cantSplit/>
        </w:trPr>
        <w:tc>
          <w:tcPr>
            <w:tcW w:w="7337"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lang w:val="el-GR"/>
              </w:rPr>
            </w:pPr>
            <w:r>
              <w:rPr>
                <w:rFonts w:eastAsia="Arial" w:cstheme="minorHAnsi"/>
                <w:color w:val="000000"/>
                <w:sz w:val="24"/>
                <w:szCs w:val="24"/>
                <w:lang w:val="el-GR"/>
              </w:rPr>
              <w:t>23. ΕΧΕΙ ΕΓΓΡΑΦΕΙ Η ΠΡΑΞΗ Ή ΜΕΡΟΣ ΑΥΤΗΣ ΣΤΟ ΠΔΕ ΠΡΙΝ ΤΗΝ ΕΝΤΑΞΗ ΤΗΣ ΣΤΟ ΠΡΟΓΡΑΜΜΑ;</w:t>
            </w:r>
          </w:p>
        </w:tc>
        <w:tc>
          <w:tcPr>
            <w:tcW w:w="2722"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49" w:right="108"/>
              <w:rPr>
                <w:rFonts w:eastAsia="Arial" w:cstheme="minorHAnsi"/>
                <w:color w:val="000000"/>
                <w:sz w:val="24"/>
                <w:szCs w:val="24"/>
                <w:lang w:val="el-GR"/>
              </w:rPr>
            </w:pPr>
          </w:p>
          <w:p>
            <w:pPr>
              <w:keepLines/>
              <w:ind w:left="229"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NAI</w:t>
            </w:r>
          </w:p>
          <w:p>
            <w:pPr>
              <w:keepLines/>
              <w:spacing w:after="60"/>
              <w:ind w:left="249" w:right="108"/>
              <w:rPr>
                <w:rFonts w:eastAsia="Arial" w:cstheme="minorHAnsi"/>
                <w:color w:val="000000"/>
                <w:sz w:val="24"/>
                <w:szCs w:val="24"/>
              </w:rPr>
            </w:pPr>
          </w:p>
        </w:tc>
      </w:tr>
      <w:tr>
        <w:tblPrEx>
          <w:tblCellMar>
            <w:top w:w="0" w:type="dxa"/>
            <w:left w:w="0" w:type="dxa"/>
            <w:bottom w:w="0" w:type="dxa"/>
            <w:right w:w="0" w:type="dxa"/>
          </w:tblCellMar>
        </w:tblPrEx>
        <w:trPr>
          <w:cantSplit/>
        </w:trPr>
        <w:tc>
          <w:tcPr>
            <w:tcW w:w="10059"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422" w:right="108"/>
              <w:rPr>
                <w:rFonts w:eastAsia="Arial" w:cstheme="minorHAnsi"/>
                <w:color w:val="000000"/>
                <w:sz w:val="24"/>
                <w:szCs w:val="24"/>
              </w:rPr>
            </w:pPr>
            <w:r>
              <w:rPr>
                <w:rFonts w:eastAsia="Arial" w:cstheme="minorHAnsi"/>
                <w:color w:val="000000"/>
                <w:sz w:val="24"/>
                <w:szCs w:val="24"/>
              </w:rPr>
              <w:t>ΕΑΝ ΝΑΙ, ΑΝΑΦΕΡΑΤΕ:</w:t>
            </w:r>
          </w:p>
        </w:tc>
      </w:tr>
      <w:tr>
        <w:tblPrEx>
          <w:tblCellMar>
            <w:top w:w="0" w:type="dxa"/>
            <w:left w:w="0" w:type="dxa"/>
            <w:bottom w:w="0" w:type="dxa"/>
            <w:right w:w="0" w:type="dxa"/>
          </w:tblCellMar>
        </w:tblPrEx>
        <w:trPr>
          <w:cantSplit/>
        </w:trPr>
        <w:tc>
          <w:tcPr>
            <w:tcW w:w="10059"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lang w:val="el-GR"/>
              </w:rPr>
            </w:pPr>
            <w:r>
              <w:rPr>
                <w:rFonts w:eastAsia="Arial" w:cstheme="minorHAnsi"/>
                <w:color w:val="000000"/>
                <w:sz w:val="24"/>
                <w:szCs w:val="24"/>
                <w:lang w:val="el-GR"/>
              </w:rPr>
              <w:t xml:space="preserve">24. ΠΡΟΗΓΟΥΜΕΝΟΥΣ ΚΩΔΙΚΟΥΣ ΟΠΣ ΑΠΟ ΤΟΥΣ ΟΠΟΙΟΥΣ ΧΡΗΜΑΤΟΔΟΤΗΘΗΚΕ Η ΠΡΑΞΗ:   </w:t>
            </w:r>
          </w:p>
          <w:p>
            <w:pPr>
              <w:keepLines/>
              <w:spacing w:after="60"/>
              <w:ind w:left="422" w:right="108"/>
              <w:rPr>
                <w:rFonts w:eastAsia="Arial" w:cstheme="minorHAnsi"/>
                <w:color w:val="000000"/>
                <w:sz w:val="24"/>
                <w:szCs w:val="24"/>
                <w:lang w:val="el-GR"/>
              </w:rPr>
            </w:pPr>
          </w:p>
          <w:p>
            <w:pPr>
              <w:keepLines/>
              <w:ind w:left="229"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 xml:space="preserve">Ο Δικαιούχος επιλέγει τον κωδικό ΟΠΣ της Πράξης της ΠΠ ΕΣΠΑ 2014-2020. </w:t>
            </w:r>
          </w:p>
          <w:p>
            <w:pPr>
              <w:keepLines/>
              <w:spacing w:after="60"/>
              <w:ind w:left="422" w:right="108"/>
              <w:rPr>
                <w:rFonts w:cstheme="minorHAnsi"/>
                <w:sz w:val="24"/>
                <w:szCs w:val="24"/>
                <w:lang w:val="el-GR"/>
              </w:rPr>
            </w:pPr>
          </w:p>
        </w:tc>
      </w:tr>
      <w:tr>
        <w:tblPrEx>
          <w:tblCellMar>
            <w:top w:w="0" w:type="dxa"/>
            <w:left w:w="0" w:type="dxa"/>
            <w:bottom w:w="0" w:type="dxa"/>
            <w:right w:w="0" w:type="dxa"/>
          </w:tblCellMar>
        </w:tblPrEx>
        <w:trPr>
          <w:cantSplit/>
        </w:trPr>
        <w:tc>
          <w:tcPr>
            <w:tcW w:w="10059"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lang w:val="el-GR"/>
              </w:rPr>
            </w:pPr>
            <w:r>
              <w:rPr>
                <w:rFonts w:eastAsia="Arial" w:cstheme="minorHAnsi"/>
                <w:color w:val="000000"/>
                <w:sz w:val="24"/>
                <w:szCs w:val="24"/>
                <w:lang w:val="el-GR"/>
              </w:rPr>
              <w:t>25. ΤΟΥΣ ΕΝΑΡΙΘΜΟΥΣ ΚΑΙ ΤΑ ΠΟΣΑ ΠΛΗΡΩΜΗΣ ΤΗΣ ΠΡΑΞΗΣ:</w:t>
            </w:r>
          </w:p>
          <w:p>
            <w:pPr>
              <w:keepLines/>
              <w:spacing w:after="60"/>
              <w:ind w:left="422"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Ο Δικαιούχος συμπληρώνει τον ΕΝΑΡΙΘΜΟ της Πράξης της ΠΠ ΕΣΠΑ 2014-2020.</w:t>
            </w:r>
          </w:p>
          <w:p>
            <w:pPr>
              <w:keepLines/>
              <w:spacing w:after="60"/>
              <w:ind w:left="422" w:right="108"/>
              <w:rPr>
                <w:rFonts w:hint="default" w:eastAsia="Arial" w:cstheme="minorHAnsi"/>
                <w:b/>
                <w:color w:val="002060"/>
                <w:sz w:val="22"/>
                <w:szCs w:val="22"/>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Τα ποσά πληρωμής θα συμπληρωθούν από την ΕΥΔΠ Αττική, κατά την αξιολόγηση της Πράξης.</w:t>
            </w:r>
          </w:p>
        </w:tc>
      </w:tr>
      <w:tr>
        <w:tblPrEx>
          <w:tblCellMar>
            <w:top w:w="0" w:type="dxa"/>
            <w:left w:w="0" w:type="dxa"/>
            <w:bottom w:w="0" w:type="dxa"/>
            <w:right w:w="0" w:type="dxa"/>
          </w:tblCellMar>
        </w:tblPrEx>
        <w:trPr>
          <w:cantSplit/>
        </w:trPr>
        <w:tc>
          <w:tcPr>
            <w:tcW w:w="10059" w:type="dxa"/>
            <w:gridSpan w:val="2"/>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eastAsia="Arial" w:cstheme="minorHAnsi"/>
                <w:color w:val="000000"/>
                <w:sz w:val="24"/>
                <w:szCs w:val="24"/>
                <w:lang w:val="el-GR"/>
              </w:rPr>
            </w:pPr>
            <w:r>
              <w:rPr>
                <w:rFonts w:eastAsia="Arial" w:cstheme="minorHAnsi"/>
                <w:color w:val="000000"/>
                <w:sz w:val="24"/>
                <w:szCs w:val="24"/>
                <w:lang w:val="el-GR"/>
              </w:rPr>
              <w:t xml:space="preserve">26. Η ΠΛΗΡΩΜΗ ΤΗΣ ΠΡΑΞΗΣ ΣΤΟ ΠΔΕ ΓΙΝΕΤΑΙ ΜΕ </w:t>
            </w:r>
          </w:p>
          <w:p>
            <w:pPr>
              <w:keepLines/>
              <w:spacing w:after="60"/>
              <w:ind w:left="273" w:right="108"/>
              <w:rPr>
                <w:rFonts w:eastAsia="Arial" w:cstheme="minorHAnsi"/>
                <w:color w:val="000000"/>
                <w:sz w:val="24"/>
                <w:szCs w:val="24"/>
              </w:rPr>
            </w:pPr>
            <w:r>
              <w:rPr>
                <w:rFonts w:hint="default" w:eastAsia="Arial" w:cstheme="minorHAnsi"/>
                <w:b/>
                <w:color w:val="002060"/>
                <w:sz w:val="24"/>
                <w:szCs w:val="24"/>
                <w:shd w:val="clear" w:color="auto" w:fill="EAF1DD" w:themeFill="accent3" w:themeFillTint="33"/>
                <w:lang w:val="el-GR"/>
              </w:rPr>
              <w:t>ΕΜΜΕΣΗ ΠΛΗΡΩΜΗ-ΕΠΙΧΟΡΗΓΗΣΗ</w:t>
            </w:r>
          </w:p>
        </w:tc>
      </w:tr>
    </w:tbl>
    <w:p>
      <w:pPr>
        <w:ind w:left="127" w:right="121"/>
        <w:rPr>
          <w:rFonts w:eastAsia="Arial" w:cstheme="minorHAnsi"/>
          <w:color w:val="000000"/>
          <w:sz w:val="24"/>
          <w:szCs w:val="24"/>
        </w:rPr>
      </w:pPr>
    </w:p>
    <w:tbl>
      <w:tblPr>
        <w:tblStyle w:val="3"/>
        <w:tblW w:w="9957" w:type="dxa"/>
        <w:jc w:val="center"/>
        <w:tblLayout w:type="fixed"/>
        <w:tblCellMar>
          <w:top w:w="0" w:type="dxa"/>
          <w:left w:w="0" w:type="dxa"/>
          <w:bottom w:w="0" w:type="dxa"/>
          <w:right w:w="0" w:type="dxa"/>
        </w:tblCellMar>
      </w:tblPr>
      <w:tblGrid>
        <w:gridCol w:w="1928"/>
        <w:gridCol w:w="1787"/>
        <w:gridCol w:w="1800"/>
        <w:gridCol w:w="2448"/>
        <w:gridCol w:w="1994"/>
      </w:tblGrid>
      <w:tr>
        <w:tblPrEx>
          <w:tblCellMar>
            <w:top w:w="0" w:type="dxa"/>
            <w:left w:w="0" w:type="dxa"/>
            <w:bottom w:w="0" w:type="dxa"/>
            <w:right w:w="0" w:type="dxa"/>
          </w:tblCellMar>
        </w:tblPrEx>
        <w:trPr>
          <w:jc w:val="center"/>
        </w:trPr>
        <w:tc>
          <w:tcPr>
            <w:tcW w:w="9957" w:type="dxa"/>
            <w:gridSpan w:val="5"/>
            <w:tcBorders>
              <w:top w:val="dotted" w:color="000000" w:sz="4" w:space="0"/>
              <w:left w:val="dotted" w:color="000000" w:sz="4" w:space="0"/>
              <w:bottom w:val="dotted" w:color="000000" w:sz="4" w:space="0"/>
              <w:right w:val="dotted" w:color="000000" w:sz="4" w:space="0"/>
            </w:tcBorders>
            <w:shd w:val="clear" w:color="auto" w:fill="F2F2F2"/>
            <w:vAlign w:val="center"/>
          </w:tcPr>
          <w:p>
            <w:pPr>
              <w:keepLines/>
              <w:tabs>
                <w:tab w:val="left" w:pos="381"/>
              </w:tabs>
              <w:ind w:left="108" w:right="108"/>
              <w:jc w:val="center"/>
              <w:rPr>
                <w:rFonts w:hint="default" w:ascii="Calibri" w:hAnsi="Calibri" w:eastAsia="Arial" w:cs="Calibri"/>
                <w:b/>
                <w:bCs/>
                <w:color w:val="000000"/>
                <w:sz w:val="22"/>
                <w:szCs w:val="22"/>
              </w:rPr>
            </w:pPr>
            <w:r>
              <w:rPr>
                <w:rFonts w:hint="default" w:ascii="Calibri" w:hAnsi="Calibri" w:eastAsia="Arial" w:cs="Calibri"/>
                <w:b/>
                <w:bCs/>
                <w:color w:val="000000"/>
                <w:sz w:val="22"/>
                <w:szCs w:val="22"/>
              </w:rPr>
              <w:t>ΣΤΟΙΧΕΙΑ ΑΠΛΟΠΟΙΗΜΕΝΟΥ ΚΟΣΤΟΥΣ</w:t>
            </w:r>
          </w:p>
        </w:tc>
      </w:tr>
      <w:tr>
        <w:tblPrEx>
          <w:tblCellMar>
            <w:top w:w="0" w:type="dxa"/>
            <w:left w:w="0" w:type="dxa"/>
            <w:bottom w:w="0" w:type="dxa"/>
            <w:right w:w="0" w:type="dxa"/>
          </w:tblCellMar>
        </w:tblPrEx>
        <w:trPr>
          <w:tblHeader/>
          <w:jc w:val="center"/>
        </w:trPr>
        <w:tc>
          <w:tcPr>
            <w:tcW w:w="3715" w:type="dxa"/>
            <w:gridSpan w:val="2"/>
            <w:tcBorders>
              <w:top w:val="single" w:color="000000" w:sz="4" w:space="0"/>
              <w:left w:val="single" w:color="000000" w:sz="4" w:space="0"/>
              <w:bottom w:val="single" w:color="000000" w:sz="4" w:space="0"/>
              <w:right w:val="single" w:color="000000" w:sz="4" w:space="0"/>
            </w:tcBorders>
            <w:shd w:val="clear" w:color="auto" w:fill="BFBFBF"/>
            <w:vAlign w:val="center"/>
          </w:tcPr>
          <w:p>
            <w:pPr>
              <w:ind w:left="108" w:right="108"/>
              <w:jc w:val="center"/>
              <w:rPr>
                <w:rFonts w:hint="default" w:ascii="Calibri" w:hAnsi="Calibri" w:cs="Calibri"/>
                <w:b/>
                <w:bCs/>
                <w:color w:val="000000"/>
                <w:sz w:val="22"/>
                <w:szCs w:val="22"/>
              </w:rPr>
            </w:pPr>
            <w:r>
              <w:rPr>
                <w:rFonts w:hint="default" w:ascii="Calibri" w:hAnsi="Calibri" w:eastAsia="Arial" w:cs="Calibri"/>
                <w:b/>
                <w:bCs/>
                <w:color w:val="000000"/>
                <w:sz w:val="22"/>
                <w:szCs w:val="22"/>
              </w:rPr>
              <w:t xml:space="preserve">ΕΠΙΛΟΓΕΣ ΑΠΛΟΠΟΙΗΜΕΝΟΥ ΚΟΣΤΟΥΣ </w:t>
            </w:r>
          </w:p>
        </w:tc>
        <w:tc>
          <w:tcPr>
            <w:tcW w:w="4248" w:type="dxa"/>
            <w:gridSpan w:val="2"/>
            <w:tcBorders>
              <w:top w:val="single" w:color="000000" w:sz="4" w:space="0"/>
              <w:left w:val="single" w:color="000000" w:sz="4" w:space="0"/>
              <w:bottom w:val="single" w:color="000000" w:sz="4" w:space="0"/>
              <w:right w:val="single" w:color="000000" w:sz="4" w:space="0"/>
            </w:tcBorders>
            <w:shd w:val="clear" w:color="auto" w:fill="BFBFBF"/>
            <w:vAlign w:val="center"/>
          </w:tcPr>
          <w:p>
            <w:pPr>
              <w:ind w:left="108" w:right="108"/>
              <w:jc w:val="center"/>
              <w:rPr>
                <w:rFonts w:hint="default" w:ascii="Calibri" w:hAnsi="Calibri" w:cs="Calibri"/>
                <w:b/>
                <w:bCs/>
                <w:color w:val="000000"/>
                <w:sz w:val="22"/>
                <w:szCs w:val="22"/>
              </w:rPr>
            </w:pPr>
            <w:r>
              <w:rPr>
                <w:rFonts w:hint="default" w:ascii="Calibri" w:hAnsi="Calibri" w:eastAsia="Arial" w:cs="Calibri"/>
                <w:b/>
                <w:bCs/>
                <w:color w:val="000000"/>
                <w:sz w:val="22"/>
                <w:szCs w:val="22"/>
              </w:rPr>
              <w:t>Παράμετροι Εφαρμογής</w:t>
            </w:r>
          </w:p>
        </w:tc>
        <w:tc>
          <w:tcPr>
            <w:tcW w:w="1994" w:type="dxa"/>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pPr>
              <w:ind w:left="108" w:right="108"/>
              <w:jc w:val="center"/>
              <w:rPr>
                <w:rFonts w:hint="default" w:ascii="Calibri" w:hAnsi="Calibri" w:cs="Calibri"/>
                <w:b/>
                <w:bCs/>
                <w:color w:val="000000"/>
                <w:sz w:val="22"/>
                <w:szCs w:val="22"/>
              </w:rPr>
            </w:pPr>
            <w:r>
              <w:rPr>
                <w:rFonts w:hint="default" w:ascii="Calibri" w:hAnsi="Calibri" w:eastAsia="Arial" w:cs="Calibri"/>
                <w:b/>
                <w:bCs/>
                <w:color w:val="000000"/>
                <w:sz w:val="22"/>
                <w:szCs w:val="22"/>
              </w:rPr>
              <w:t xml:space="preserve">Επιλέξιμες Δαπάνες /Προϋποθέσεις </w:t>
            </w:r>
          </w:p>
        </w:tc>
      </w:tr>
      <w:tr>
        <w:tblPrEx>
          <w:tblCellMar>
            <w:top w:w="0" w:type="dxa"/>
            <w:left w:w="0" w:type="dxa"/>
            <w:bottom w:w="0" w:type="dxa"/>
            <w:right w:w="0" w:type="dxa"/>
          </w:tblCellMar>
        </w:tblPrEx>
        <w:trPr>
          <w:tblHeader/>
          <w:jc w:val="center"/>
        </w:trPr>
        <w:tc>
          <w:tcPr>
            <w:tcW w:w="1928" w:type="dxa"/>
            <w:tcBorders>
              <w:top w:val="single" w:color="000000" w:sz="4" w:space="0"/>
              <w:left w:val="single" w:color="000000" w:sz="4" w:space="0"/>
              <w:bottom w:val="single" w:color="000000" w:sz="4" w:space="0"/>
              <w:right w:val="single" w:color="000000" w:sz="4" w:space="0"/>
            </w:tcBorders>
            <w:shd w:val="clear" w:color="auto" w:fill="BFBFBF"/>
            <w:vAlign w:val="center"/>
          </w:tcPr>
          <w:p>
            <w:pPr>
              <w:ind w:left="108" w:right="108"/>
              <w:jc w:val="center"/>
              <w:rPr>
                <w:rFonts w:hint="default" w:ascii="Calibri" w:hAnsi="Calibri" w:cs="Calibri"/>
                <w:b/>
                <w:bCs/>
                <w:color w:val="000000"/>
                <w:sz w:val="22"/>
                <w:szCs w:val="22"/>
              </w:rPr>
            </w:pPr>
            <w:r>
              <w:rPr>
                <w:rFonts w:hint="default" w:ascii="Calibri" w:hAnsi="Calibri" w:eastAsia="Arial" w:cs="Calibri"/>
                <w:b/>
                <w:bCs/>
                <w:color w:val="000000"/>
                <w:sz w:val="22"/>
                <w:szCs w:val="22"/>
              </w:rPr>
              <w:t>Κατηγορία δαπάνης</w:t>
            </w:r>
          </w:p>
        </w:tc>
        <w:tc>
          <w:tcPr>
            <w:tcW w:w="1787" w:type="dxa"/>
            <w:tcBorders>
              <w:top w:val="single" w:color="000000" w:sz="4" w:space="0"/>
              <w:left w:val="single" w:color="000000" w:sz="4" w:space="0"/>
              <w:bottom w:val="single" w:color="000000" w:sz="4" w:space="0"/>
              <w:right w:val="single" w:color="000000" w:sz="4" w:space="0"/>
            </w:tcBorders>
            <w:shd w:val="clear" w:color="auto" w:fill="BFBFBF"/>
            <w:vAlign w:val="center"/>
          </w:tcPr>
          <w:p>
            <w:pPr>
              <w:ind w:left="108" w:right="108"/>
              <w:jc w:val="center"/>
              <w:rPr>
                <w:rFonts w:hint="default" w:ascii="Calibri" w:hAnsi="Calibri" w:cs="Calibri"/>
                <w:b/>
                <w:bCs/>
                <w:color w:val="000000"/>
                <w:sz w:val="22"/>
                <w:szCs w:val="22"/>
              </w:rPr>
            </w:pPr>
            <w:r>
              <w:rPr>
                <w:rFonts w:hint="default" w:ascii="Calibri" w:hAnsi="Calibri" w:eastAsia="Arial" w:cs="Calibri"/>
                <w:b/>
                <w:bCs/>
                <w:color w:val="000000"/>
                <w:sz w:val="22"/>
                <w:szCs w:val="22"/>
              </w:rPr>
              <w:t>Περιγραφή</w:t>
            </w:r>
          </w:p>
        </w:tc>
        <w:tc>
          <w:tcPr>
            <w:tcW w:w="1800" w:type="dxa"/>
            <w:tcBorders>
              <w:top w:val="single" w:color="000000" w:sz="4" w:space="0"/>
              <w:left w:val="single" w:color="000000" w:sz="4" w:space="0"/>
              <w:bottom w:val="single" w:color="000000" w:sz="4" w:space="0"/>
              <w:right w:val="single" w:color="000000" w:sz="4" w:space="0"/>
            </w:tcBorders>
            <w:shd w:val="clear" w:color="auto" w:fill="BFBFBF"/>
            <w:vAlign w:val="center"/>
          </w:tcPr>
          <w:p>
            <w:pPr>
              <w:ind w:left="108" w:right="108"/>
              <w:jc w:val="center"/>
              <w:rPr>
                <w:rFonts w:hint="default" w:ascii="Calibri" w:hAnsi="Calibri" w:cs="Calibri"/>
                <w:b/>
                <w:bCs/>
                <w:color w:val="000000"/>
                <w:sz w:val="22"/>
                <w:szCs w:val="22"/>
              </w:rPr>
            </w:pPr>
            <w:r>
              <w:rPr>
                <w:rFonts w:hint="default" w:ascii="Calibri" w:hAnsi="Calibri" w:eastAsia="Arial" w:cs="Calibri"/>
                <w:b/>
                <w:bCs/>
                <w:color w:val="000000"/>
                <w:sz w:val="22"/>
                <w:szCs w:val="22"/>
              </w:rPr>
              <w:t>Απλοποιημένο κόστος</w:t>
            </w:r>
          </w:p>
        </w:tc>
        <w:tc>
          <w:tcPr>
            <w:tcW w:w="2448" w:type="dxa"/>
            <w:tcBorders>
              <w:top w:val="single" w:color="000000" w:sz="4" w:space="0"/>
              <w:left w:val="single" w:color="000000" w:sz="4" w:space="0"/>
              <w:bottom w:val="single" w:color="000000" w:sz="4" w:space="0"/>
              <w:right w:val="single" w:color="000000" w:sz="4" w:space="0"/>
            </w:tcBorders>
            <w:shd w:val="clear" w:color="auto" w:fill="BFBFBF"/>
            <w:vAlign w:val="center"/>
          </w:tcPr>
          <w:p>
            <w:pPr>
              <w:ind w:left="108" w:right="108"/>
              <w:jc w:val="center"/>
              <w:rPr>
                <w:rFonts w:hint="default" w:ascii="Calibri" w:hAnsi="Calibri" w:cs="Calibri"/>
                <w:b/>
                <w:bCs/>
                <w:color w:val="000000"/>
                <w:sz w:val="22"/>
                <w:szCs w:val="22"/>
              </w:rPr>
            </w:pPr>
            <w:r>
              <w:rPr>
                <w:rFonts w:hint="default" w:ascii="Calibri" w:hAnsi="Calibri" w:eastAsia="Arial" w:cs="Calibri"/>
                <w:b/>
                <w:bCs/>
                <w:color w:val="000000"/>
                <w:sz w:val="22"/>
                <w:szCs w:val="22"/>
              </w:rPr>
              <w:t>Μονάδα Μέτρησης - Περιγραφή</w:t>
            </w:r>
          </w:p>
        </w:tc>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rPr>
                <w:rFonts w:hint="default" w:ascii="Calibri" w:hAnsi="Calibri" w:cs="Calibri"/>
                <w:sz w:val="22"/>
                <w:szCs w:val="22"/>
              </w:rPr>
            </w:pPr>
          </w:p>
        </w:tc>
      </w:tr>
      <w:tr>
        <w:tblPrEx>
          <w:tblCellMar>
            <w:top w:w="0" w:type="dxa"/>
            <w:left w:w="0" w:type="dxa"/>
            <w:bottom w:w="0" w:type="dxa"/>
            <w:right w:w="0" w:type="dxa"/>
          </w:tblCellMar>
        </w:tblPrEx>
        <w:trPr>
          <w:jc w:val="center"/>
        </w:trPr>
        <w:tc>
          <w:tcPr>
            <w:tcW w:w="1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left="108" w:right="108"/>
              <w:jc w:val="center"/>
              <w:rPr>
                <w:rFonts w:hint="default" w:ascii="Calibri" w:hAnsi="Calibri" w:cs="Calibri"/>
                <w:color w:val="000000"/>
                <w:sz w:val="22"/>
                <w:szCs w:val="22"/>
              </w:rPr>
            </w:pPr>
            <w:r>
              <w:rPr>
                <w:rFonts w:hint="default" w:ascii="Calibri" w:hAnsi="Calibri" w:eastAsia="Arial" w:cs="Calibri"/>
                <w:color w:val="000000"/>
                <w:sz w:val="22"/>
                <w:szCs w:val="22"/>
              </w:rPr>
              <w:t>Β.1</w:t>
            </w:r>
          </w:p>
        </w:tc>
        <w:tc>
          <w:tcPr>
            <w:tcW w:w="17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left="108" w:right="108"/>
              <w:jc w:val="center"/>
              <w:rPr>
                <w:rFonts w:hint="default" w:ascii="Calibri" w:hAnsi="Calibri" w:cs="Calibri"/>
                <w:color w:val="000000"/>
                <w:sz w:val="22"/>
                <w:szCs w:val="22"/>
                <w:lang w:val="el-GR"/>
              </w:rPr>
            </w:pPr>
            <w:r>
              <w:rPr>
                <w:rFonts w:hint="default" w:ascii="Calibri" w:hAnsi="Calibri" w:eastAsia="Arial" w:cs="Calibri"/>
                <w:color w:val="000000"/>
                <w:sz w:val="22"/>
                <w:szCs w:val="22"/>
                <w:lang w:val="el-GR"/>
              </w:rPr>
              <w:t>Δαπάνες βάσει Μοναδιαίου Κόστους (</w:t>
            </w:r>
            <w:r>
              <w:rPr>
                <w:rFonts w:hint="default" w:ascii="Calibri" w:hAnsi="Calibri" w:eastAsia="Arial" w:cs="Calibri"/>
                <w:color w:val="000000"/>
                <w:sz w:val="22"/>
                <w:szCs w:val="22"/>
              </w:rPr>
              <w:t>Unit</w:t>
            </w:r>
            <w:r>
              <w:rPr>
                <w:rFonts w:hint="default" w:ascii="Calibri" w:hAnsi="Calibri" w:eastAsia="Arial" w:cs="Calibri"/>
                <w:color w:val="000000"/>
                <w:sz w:val="22"/>
                <w:szCs w:val="22"/>
                <w:lang w:val="el-GR"/>
              </w:rPr>
              <w:t xml:space="preserve"> </w:t>
            </w:r>
            <w:r>
              <w:rPr>
                <w:rFonts w:hint="default" w:ascii="Calibri" w:hAnsi="Calibri" w:eastAsia="Arial" w:cs="Calibri"/>
                <w:color w:val="000000"/>
                <w:sz w:val="22"/>
                <w:szCs w:val="22"/>
              </w:rPr>
              <w:t>Cost</w:t>
            </w:r>
            <w:r>
              <w:rPr>
                <w:rFonts w:hint="default" w:ascii="Calibri" w:hAnsi="Calibri" w:eastAsia="Arial" w:cs="Calibri"/>
                <w:color w:val="000000"/>
                <w:sz w:val="22"/>
                <w:szCs w:val="22"/>
                <w:lang w:val="el-GR"/>
              </w:rPr>
              <w:t>)</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left="108" w:right="108"/>
              <w:jc w:val="center"/>
              <w:rPr>
                <w:rFonts w:hint="default" w:ascii="Calibri" w:hAnsi="Calibri" w:cs="Calibri"/>
                <w:color w:val="000000"/>
                <w:sz w:val="22"/>
                <w:szCs w:val="22"/>
              </w:rPr>
            </w:pPr>
            <w:r>
              <w:rPr>
                <w:rFonts w:hint="default" w:ascii="Calibri" w:hAnsi="Calibri" w:eastAsia="Arial" w:cs="Calibri"/>
                <w:color w:val="000000"/>
                <w:sz w:val="22"/>
                <w:szCs w:val="22"/>
              </w:rPr>
              <w:t>40</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left="108" w:right="108"/>
              <w:jc w:val="center"/>
              <w:rPr>
                <w:rFonts w:hint="default" w:ascii="Calibri" w:hAnsi="Calibri" w:cs="Calibri"/>
                <w:color w:val="000000"/>
                <w:sz w:val="22"/>
                <w:szCs w:val="22"/>
                <w:lang w:val="el-GR"/>
              </w:rPr>
            </w:pPr>
            <w:r>
              <w:rPr>
                <w:rFonts w:hint="default" w:ascii="Calibri" w:hAnsi="Calibri" w:eastAsia="Arial" w:cs="Calibri"/>
                <w:color w:val="000000"/>
                <w:sz w:val="22"/>
                <w:szCs w:val="22"/>
                <w:lang w:val="el-GR"/>
              </w:rPr>
              <w:t>Αριθμός - Παροχή Υπηρεσιών Φροντίδας (ΗΜΕΡΕΣ Χ ΩΦΕΛΟΥΜΕΝΟΙ)</w:t>
            </w:r>
          </w:p>
        </w:tc>
        <w:tc>
          <w:tcPr>
            <w:tcW w:w="1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left="108" w:right="108"/>
              <w:jc w:val="center"/>
              <w:rPr>
                <w:rFonts w:hint="default" w:ascii="Calibri" w:hAnsi="Calibri" w:cs="Calibri"/>
                <w:color w:val="000000"/>
                <w:sz w:val="22"/>
                <w:szCs w:val="22"/>
                <w:lang w:val="el-GR"/>
              </w:rPr>
            </w:pPr>
            <w:r>
              <w:rPr>
                <w:rFonts w:hint="default" w:ascii="Calibri" w:hAnsi="Calibri" w:eastAsia="Arial" w:cs="Calibri"/>
                <w:color w:val="000000"/>
                <w:sz w:val="22"/>
                <w:szCs w:val="22"/>
                <w:lang w:val="el-GR"/>
              </w:rPr>
              <w:t xml:space="preserve">Σύμφωνα με την παρ.1(α) του άρθρου 5 της ΚΥΑ Δ12γ/ΓΠ 49481/2023 [ΦΕΚ 3290/Β/2023] </w:t>
            </w:r>
          </w:p>
        </w:tc>
      </w:tr>
    </w:tbl>
    <w:p>
      <w:pPr>
        <w:tabs>
          <w:tab w:val="left" w:pos="414"/>
          <w:tab w:val="left" w:pos="4178"/>
          <w:tab w:val="left" w:pos="5036"/>
          <w:tab w:val="left" w:pos="8438"/>
        </w:tabs>
        <w:ind w:left="-43" w:right="121"/>
        <w:rPr>
          <w:rFonts w:cstheme="minorHAnsi"/>
          <w:sz w:val="24"/>
          <w:szCs w:val="24"/>
          <w:lang w:val="el-GR"/>
        </w:rPr>
      </w:pPr>
      <w:r>
        <w:rPr>
          <w:rFonts w:eastAsia="Arial" w:cstheme="minorHAnsi"/>
          <w:color w:val="000000"/>
          <w:sz w:val="24"/>
          <w:szCs w:val="24"/>
          <w:lang w:val="el-GR"/>
        </w:rPr>
        <w:tab/>
      </w:r>
    </w:p>
    <w:p>
      <w:pPr>
        <w:rPr>
          <w:rFonts w:cstheme="minorHAnsi"/>
          <w:sz w:val="24"/>
          <w:szCs w:val="24"/>
          <w:lang w:val="el-GR"/>
        </w:rPr>
        <w:sectPr>
          <w:headerReference r:id="rId17" w:type="default"/>
          <w:footerReference r:id="rId18" w:type="default"/>
          <w:pgSz w:w="11900" w:h="16820"/>
          <w:pgMar w:top="560" w:right="780" w:bottom="560" w:left="780" w:header="567" w:footer="227" w:gutter="0"/>
          <w:cols w:space="720" w:num="1"/>
        </w:sectPr>
      </w:pPr>
    </w:p>
    <w:p>
      <w:pPr>
        <w:tabs>
          <w:tab w:val="left" w:pos="414"/>
          <w:tab w:val="left" w:pos="4178"/>
          <w:tab w:val="left" w:pos="5036"/>
          <w:tab w:val="left" w:pos="8438"/>
        </w:tabs>
        <w:ind w:left="-43" w:right="121"/>
        <w:rPr>
          <w:rFonts w:eastAsia="Arial" w:cstheme="minorHAnsi"/>
          <w:color w:val="000000"/>
          <w:sz w:val="24"/>
          <w:szCs w:val="24"/>
          <w:lang w:val="el-GR"/>
        </w:rPr>
      </w:pPr>
    </w:p>
    <w:p>
      <w:pPr>
        <w:spacing w:after="120"/>
        <w:ind w:left="127" w:right="121"/>
        <w:jc w:val="center"/>
        <w:rPr>
          <w:rFonts w:eastAsia="Arial" w:cstheme="minorHAnsi"/>
          <w:b/>
          <w:bCs/>
          <w:color w:val="000000"/>
          <w:sz w:val="24"/>
          <w:szCs w:val="24"/>
        </w:rPr>
      </w:pPr>
      <w:r>
        <w:rPr>
          <w:rFonts w:eastAsia="Arial" w:cstheme="minorHAnsi"/>
          <w:b/>
          <w:bCs/>
          <w:color w:val="000000"/>
          <w:sz w:val="24"/>
          <w:szCs w:val="24"/>
        </w:rPr>
        <w:t>ΥΠΕΥΘΥΝΗ ΔΗΛΩΣΗ ΝΟΜΙΜΟΥ ΕΚΠΡΟΣΩΠΟΥ ΔΙΚΑΙΟΥΧΟΥ</w:t>
      </w:r>
    </w:p>
    <w:tbl>
      <w:tblPr>
        <w:tblStyle w:val="3"/>
        <w:tblW w:w="0" w:type="auto"/>
        <w:tblInd w:w="19" w:type="dxa"/>
        <w:tblLayout w:type="fixed"/>
        <w:tblCellMar>
          <w:top w:w="0" w:type="dxa"/>
          <w:left w:w="0" w:type="dxa"/>
          <w:bottom w:w="0" w:type="dxa"/>
          <w:right w:w="0" w:type="dxa"/>
        </w:tblCellMar>
      </w:tblPr>
      <w:tblGrid>
        <w:gridCol w:w="8505"/>
        <w:gridCol w:w="1276"/>
      </w:tblGrid>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412"/>
              </w:tabs>
              <w:ind w:left="108" w:right="108"/>
              <w:rPr>
                <w:rFonts w:eastAsia="Arial" w:cstheme="minorHAnsi"/>
                <w:color w:val="000000"/>
                <w:sz w:val="24"/>
                <w:szCs w:val="24"/>
                <w:lang w:val="el-GR"/>
              </w:rPr>
            </w:pPr>
            <w:r>
              <w:rPr>
                <w:rFonts w:eastAsia="Arial" w:cstheme="minorHAnsi"/>
                <w:color w:val="000000"/>
                <w:sz w:val="24"/>
                <w:szCs w:val="24"/>
                <w:lang w:val="el-GR"/>
              </w:rPr>
              <w:t>Δηλώνουμε υπεύθυνα ότι τα στοιχεία που περιλαμβάνονται στην πρόταση είναι αληθή και ακριβή</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4"/>
                <w:szCs w:val="24"/>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NAI</w:t>
            </w:r>
          </w:p>
          <w:p>
            <w:pPr>
              <w:keepLines/>
              <w:ind w:left="108" w:right="108"/>
              <w:jc w:val="center"/>
              <w:rPr>
                <w:rFonts w:eastAsia="Arial" w:cstheme="minorHAnsi"/>
                <w:color w:val="000000"/>
                <w:sz w:val="24"/>
                <w:szCs w:val="24"/>
              </w:rPr>
            </w:pPr>
          </w:p>
        </w:tc>
      </w:tr>
    </w:tbl>
    <w:p>
      <w:pPr>
        <w:tabs>
          <w:tab w:val="left" w:pos="381"/>
        </w:tabs>
        <w:ind w:left="127" w:right="121"/>
        <w:jc w:val="center"/>
        <w:rPr>
          <w:rFonts w:eastAsia="Arial" w:cstheme="minorHAnsi"/>
          <w:color w:val="000000"/>
          <w:sz w:val="24"/>
          <w:szCs w:val="24"/>
        </w:rPr>
      </w:pPr>
    </w:p>
    <w:p>
      <w:pPr>
        <w:tabs>
          <w:tab w:val="left" w:pos="381"/>
        </w:tabs>
        <w:ind w:left="127" w:right="121"/>
        <w:jc w:val="center"/>
        <w:rPr>
          <w:rFonts w:eastAsia="Arial" w:cstheme="minorHAnsi"/>
          <w:color w:val="000000"/>
          <w:sz w:val="24"/>
          <w:szCs w:val="24"/>
        </w:rPr>
      </w:pPr>
      <w:r>
        <w:rPr>
          <w:rFonts w:eastAsia="Arial" w:cstheme="minorHAnsi"/>
          <w:color w:val="000000"/>
          <w:sz w:val="24"/>
          <w:szCs w:val="24"/>
        </w:rPr>
        <w:t xml:space="preserve">Βεβαιώνουμε υπεύθυνα ότι: </w:t>
      </w:r>
    </w:p>
    <w:tbl>
      <w:tblPr>
        <w:tblStyle w:val="3"/>
        <w:tblW w:w="0" w:type="auto"/>
        <w:tblInd w:w="19" w:type="dxa"/>
        <w:tblLayout w:type="fixed"/>
        <w:tblCellMar>
          <w:top w:w="0" w:type="dxa"/>
          <w:left w:w="0" w:type="dxa"/>
          <w:bottom w:w="0" w:type="dxa"/>
          <w:right w:w="0" w:type="dxa"/>
        </w:tblCellMar>
      </w:tblPr>
      <w:tblGrid>
        <w:gridCol w:w="8505"/>
        <w:gridCol w:w="1276"/>
      </w:tblGrid>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α)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β) Δεν έχει ολοκληρωθεί το φυσικό αντικείμενο της προτεινόμενης πράξης (η πράξη δεν έχει περατωθεί φυσικά ούτε έχει εκτελεστεί πλήρως).</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65 του Καν. 1060/2021).</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 xml:space="preserve">δ) Έχω λάβει γνώση 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δήλωσή τους στη ΔΑ δύο φορές το έτος.  </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ε) 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 και θα συμμορφώνομαι πλήρως προς τις οδηγίες και υποχρεώσεις που θέτει ο «Υπεύθυνος Επεξεργασίας»</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στ)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ζ)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η) Τα ισχύοντα νομιμοποιητικά έγγραφα του δικαιούχου και των εταίρων είναι πλήρη και έχουν αναρτηθεί στις σχετικές Καρτέλες Φορέων στο ΟΠΣ.</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θ) Έχει ενημερωθεί η Καρτέλα Φορέα στο ΟΠΣ, για τον δικαιούχο και τους εταίρους, με τους πραγματικούς δικαιούχους.</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ι) Ο φορέας/είς λειτουργίας ή/και συντήρησης της πράξης, που θα αναλάβει/ουν τη λειτουργία ή/ και συντήρηση της πράξης, έχει/ουν λάβει γνώση και συμφωνεί/ούν με το περιεχόμενο της πρότασης</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8"/>
                <w:szCs w:val="28"/>
                <w:shd w:val="clear" w:color="auto" w:fill="EAF1DD" w:themeFill="accent3" w:themeFillTint="33"/>
                <w:lang w:val="el-GR"/>
              </w:rPr>
            </w:pPr>
            <w:r>
              <w:rPr>
                <w:rFonts w:hint="default" w:eastAsia="Arial" w:cstheme="minorHAnsi"/>
                <w:b/>
                <w:color w:val="002060"/>
                <w:sz w:val="28"/>
                <w:szCs w:val="28"/>
                <w:shd w:val="clear" w:color="auto" w:fill="EAF1DD" w:themeFill="accent3" w:themeFillTint="33"/>
                <w:lang w:val="el-GR"/>
              </w:rPr>
              <w:t>NAI</w:t>
            </w:r>
          </w:p>
        </w:tc>
      </w:tr>
      <w:tr>
        <w:tblPrEx>
          <w:tblCellMar>
            <w:top w:w="0" w:type="dxa"/>
            <w:left w:w="0" w:type="dxa"/>
            <w:bottom w:w="0" w:type="dxa"/>
            <w:right w:w="0" w:type="dxa"/>
          </w:tblCellMar>
        </w:tblPrEx>
        <w:trPr>
          <w:cantSplit/>
        </w:trPr>
        <w:tc>
          <w:tcPr>
            <w:tcW w:w="8505"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tabs>
                <w:tab w:val="left" w:pos="381"/>
              </w:tabs>
              <w:spacing w:after="60"/>
              <w:ind w:left="108" w:right="108"/>
              <w:rPr>
                <w:rFonts w:eastAsia="Arial" w:cstheme="minorHAnsi"/>
                <w:color w:val="000000"/>
                <w:sz w:val="24"/>
                <w:szCs w:val="24"/>
                <w:lang w:val="el-GR"/>
              </w:rPr>
            </w:pPr>
            <w:r>
              <w:rPr>
                <w:rFonts w:eastAsia="Arial" w:cstheme="minorHAnsi"/>
                <w:color w:val="000000"/>
                <w:sz w:val="24"/>
                <w:szCs w:val="24"/>
                <w:lang w:val="el-GR"/>
              </w:rPr>
              <w:t>ια) Ο/οι κύριος/οι του έργου (φορέας/είς υποβαλλόμενης πρότασης), για λογαριασμό του/ων οποίου/ων προτείνεται το έργο, έχει/ουν λάβει γνώση και συμφωνεί/ούν με το περιεχόμενο της πρότασης</w:t>
            </w:r>
          </w:p>
        </w:tc>
        <w:tc>
          <w:tcPr>
            <w:tcW w:w="1276" w:type="dxa"/>
            <w:tcBorders>
              <w:top w:val="dotted" w:color="000000" w:sz="4" w:space="0"/>
              <w:left w:val="dotted" w:color="000000" w:sz="4" w:space="0"/>
              <w:bottom w:val="dotted" w:color="000000" w:sz="4" w:space="0"/>
              <w:right w:val="dotted" w:color="000000" w:sz="4" w:space="0"/>
            </w:tcBorders>
            <w:shd w:val="clear" w:color="auto" w:fill="FFFFFF"/>
            <w:vAlign w:val="center"/>
          </w:tcPr>
          <w:p>
            <w:pPr>
              <w:keepLines/>
              <w:spacing w:after="60"/>
              <w:ind w:left="273" w:right="108"/>
              <w:rPr>
                <w:rFonts w:hint="default" w:eastAsia="Arial" w:cstheme="minorHAnsi"/>
                <w:b/>
                <w:color w:val="002060"/>
                <w:sz w:val="22"/>
                <w:szCs w:val="22"/>
                <w:shd w:val="clear" w:color="auto" w:fill="EAF1DD" w:themeFill="accent3" w:themeFillTint="33"/>
                <w:lang w:val="el-GR"/>
              </w:rPr>
            </w:pPr>
            <w:r>
              <w:rPr>
                <w:rFonts w:hint="default" w:eastAsia="Arial" w:cstheme="minorHAnsi"/>
                <w:b/>
                <w:color w:val="002060"/>
                <w:sz w:val="24"/>
                <w:szCs w:val="24"/>
                <w:shd w:val="clear" w:color="auto" w:fill="EAF1DD" w:themeFill="accent3" w:themeFillTint="33"/>
                <w:lang w:val="el-GR"/>
              </w:rPr>
              <w:t>NAI</w:t>
            </w:r>
          </w:p>
        </w:tc>
      </w:tr>
    </w:tbl>
    <w:p>
      <w:pPr>
        <w:tabs>
          <w:tab w:val="left" w:pos="381"/>
        </w:tabs>
        <w:ind w:left="127" w:right="121"/>
        <w:jc w:val="center"/>
        <w:rPr>
          <w:rFonts w:eastAsia="Arial" w:cstheme="minorHAnsi"/>
          <w:color w:val="000000"/>
          <w:sz w:val="24"/>
          <w:szCs w:val="24"/>
        </w:rPr>
      </w:pPr>
    </w:p>
    <w:p>
      <w:pPr>
        <w:tabs>
          <w:tab w:val="left" w:pos="381"/>
        </w:tabs>
        <w:ind w:left="127" w:right="121"/>
        <w:jc w:val="center"/>
        <w:rPr>
          <w:rFonts w:cstheme="minorHAnsi"/>
          <w:sz w:val="24"/>
          <w:szCs w:val="24"/>
        </w:rPr>
      </w:pPr>
      <w:bookmarkStart w:id="1" w:name="page_total"/>
      <w:bookmarkEnd w:id="1"/>
      <w:bookmarkStart w:id="2" w:name="page_total_master8"/>
      <w:bookmarkEnd w:id="2"/>
    </w:p>
    <w:sectPr>
      <w:headerReference r:id="rId19" w:type="default"/>
      <w:footerReference r:id="rId20" w:type="default"/>
      <w:pgSz w:w="11900" w:h="16820"/>
      <w:pgMar w:top="560" w:right="780" w:bottom="560" w:left="780" w:header="567" w:footer="22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auto"/>
    <w:pitch w:val="default"/>
    <w:sig w:usb0="E00002FF" w:usb1="6AC7FDFB" w:usb2="00000012" w:usb3="00000000" w:csb0="4002009F" w:csb1="DFD70000"/>
  </w:font>
  <w:font w:name="Tahoma">
    <w:panose1 w:val="020B0604030504040204"/>
    <w:charset w:val="A1"/>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1</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2</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4</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8</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11</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14</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15</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6002573</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16</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27" w:type="dxa"/>
      <w:tblLayout w:type="fixed"/>
      <w:tblCellMar>
        <w:top w:w="0" w:type="dxa"/>
        <w:left w:w="0" w:type="dxa"/>
        <w:bottom w:w="0" w:type="dxa"/>
        <w:right w:w="0" w:type="dxa"/>
      </w:tblCellMar>
    </w:tblPr>
    <w:tblGrid>
      <w:gridCol w:w="3448"/>
      <w:gridCol w:w="2472"/>
      <w:gridCol w:w="4223"/>
    </w:tblGrid>
    <w:tr>
      <w:tblPrEx>
        <w:tblCellMar>
          <w:top w:w="0" w:type="dxa"/>
          <w:left w:w="0" w:type="dxa"/>
          <w:bottom w:w="0" w:type="dxa"/>
          <w:right w:w="0" w:type="dxa"/>
        </w:tblCellMar>
      </w:tblPrEx>
      <w:trPr>
        <w:cantSplit/>
      </w:trPr>
      <w:tc>
        <w:tcPr>
          <w:tcW w:w="3448" w:type="dxa"/>
          <w:tcBorders>
            <w:top w:val="single" w:color="000000" w:sz="4" w:space="0"/>
          </w:tcBorders>
          <w:shd w:val="clear" w:color="auto" w:fill="FFFFFF"/>
          <w:vAlign w:val="center"/>
        </w:tcPr>
        <w:p>
          <w:pPr>
            <w:keepLines/>
            <w:ind w:left="108" w:right="108"/>
            <w:rPr>
              <w:rFonts w:ascii="Arial" w:hAnsi="Arial" w:eastAsia="Arial" w:cs="Arial"/>
              <w:color w:val="000000"/>
              <w:sz w:val="16"/>
              <w:lang w:val="el-GR"/>
            </w:rPr>
          </w:pPr>
          <w:r>
            <w:rPr>
              <w:rFonts w:ascii="Arial" w:hAnsi="Arial" w:eastAsia="Arial" w:cs="Arial"/>
              <w:color w:val="000000"/>
              <w:sz w:val="16"/>
              <w:lang w:val="el-GR"/>
            </w:rPr>
            <w:t>Έντυπο:</w:t>
          </w:r>
          <w:r>
            <w:rPr>
              <w:rFonts w:ascii="Arial" w:hAnsi="Arial" w:eastAsia="Arial" w:cs="Arial"/>
              <w:color w:val="000000"/>
              <w:sz w:val="16"/>
            </w:rPr>
            <w:t>E</w:t>
          </w:r>
          <w:r>
            <w:rPr>
              <w:rFonts w:ascii="Arial" w:hAnsi="Arial" w:eastAsia="Arial" w:cs="Arial"/>
              <w:color w:val="000000"/>
              <w:sz w:val="16"/>
              <w:lang w:val="el-GR"/>
            </w:rPr>
            <w:t>.</w:t>
          </w:r>
          <w:r>
            <w:rPr>
              <w:rFonts w:ascii="Arial" w:hAnsi="Arial" w:eastAsia="Arial" w:cs="Arial"/>
              <w:color w:val="000000"/>
              <w:sz w:val="16"/>
            </w:rPr>
            <w:t>I</w:t>
          </w:r>
          <w:r>
            <w:rPr>
              <w:rFonts w:ascii="Arial" w:hAnsi="Arial" w:eastAsia="Arial" w:cs="Arial"/>
              <w:color w:val="000000"/>
              <w:sz w:val="16"/>
              <w:lang w:val="el-GR"/>
            </w:rPr>
            <w:t>.1_4</w:t>
          </w:r>
        </w:p>
        <w:p>
          <w:pPr>
            <w:keepLines/>
            <w:ind w:left="108" w:right="108"/>
            <w:rPr>
              <w:rFonts w:ascii="Arial" w:hAnsi="Arial" w:eastAsia="Arial" w:cs="Arial"/>
              <w:color w:val="000000"/>
              <w:sz w:val="16"/>
              <w:lang w:val="el-GR"/>
            </w:rPr>
          </w:pPr>
          <w:r>
            <w:rPr>
              <w:rFonts w:ascii="Arial" w:hAnsi="Arial" w:eastAsia="Arial" w:cs="Arial"/>
              <w:color w:val="000000"/>
              <w:sz w:val="16"/>
            </w:rPr>
            <w:t>MIS</w:t>
          </w:r>
          <w:r>
            <w:rPr>
              <w:rFonts w:ascii="Arial" w:hAnsi="Arial" w:eastAsia="Arial" w:cs="Arial"/>
              <w:color w:val="000000"/>
              <w:sz w:val="16"/>
              <w:lang w:val="el-GR"/>
            </w:rPr>
            <w:t xml:space="preserve">: </w:t>
          </w:r>
        </w:p>
        <w:p>
          <w:pPr>
            <w:keepLines/>
            <w:ind w:left="108" w:right="108"/>
            <w:rPr>
              <w:rFonts w:ascii="Arial" w:hAnsi="Arial" w:eastAsia="Arial" w:cs="Arial"/>
              <w:color w:val="000000"/>
              <w:sz w:val="16"/>
              <w:lang w:val="el-GR"/>
            </w:rPr>
          </w:pPr>
        </w:p>
        <w:p>
          <w:pPr>
            <w:keepLines/>
            <w:tabs>
              <w:tab w:val="center" w:pos="4261"/>
              <w:tab w:val="right" w:pos="8414"/>
            </w:tabs>
            <w:ind w:left="108" w:right="108"/>
            <w:rPr>
              <w:rFonts w:ascii="Arial" w:hAnsi="Arial" w:eastAsia="Arial" w:cs="Arial"/>
              <w:color w:val="000000"/>
              <w:sz w:val="16"/>
              <w:lang w:val="el-GR"/>
            </w:rPr>
          </w:pPr>
          <w:r>
            <w:rPr>
              <w:rFonts w:ascii="Arial" w:hAnsi="Arial" w:eastAsia="Arial" w:cs="Arial"/>
              <w:color w:val="000000"/>
              <w:sz w:val="16"/>
              <w:lang w:val="el-GR"/>
            </w:rPr>
            <w:t>Έκδοση: 1</w:t>
          </w:r>
        </w:p>
      </w:tc>
      <w:tc>
        <w:tcPr>
          <w:tcW w:w="2472" w:type="dxa"/>
          <w:tcBorders>
            <w:top w:val="single" w:color="000000" w:sz="4" w:space="0"/>
          </w:tcBorders>
          <w:shd w:val="clear" w:color="auto" w:fill="FFFFFF"/>
          <w:vAlign w:val="center"/>
        </w:tcPr>
        <w:p>
          <w:pPr>
            <w:keepLines/>
            <w:ind w:left="108" w:right="108"/>
            <w:jc w:val="center"/>
          </w:pPr>
          <w:r>
            <w:rPr>
              <w:rFonts w:ascii="Arial" w:hAnsi="Arial" w:eastAsia="Arial" w:cs="Arial"/>
              <w:i/>
              <w:iCs/>
              <w:color w:val="000000"/>
              <w:sz w:val="16"/>
            </w:rPr>
            <w:fldChar w:fldCharType="begin"/>
          </w:r>
          <w:r>
            <w:rPr>
              <w:rFonts w:ascii="Arial" w:hAnsi="Arial" w:eastAsia="Arial" w:cs="Arial"/>
              <w:i/>
              <w:iCs/>
              <w:color w:val="000000"/>
              <w:sz w:val="16"/>
            </w:rPr>
            <w:instrText xml:space="preserve"> PAGE   \* MERGEFORMAT </w:instrText>
          </w:r>
          <w:r>
            <w:rPr>
              <w:rFonts w:ascii="Arial" w:hAnsi="Arial" w:eastAsia="Arial" w:cs="Arial"/>
              <w:i/>
              <w:iCs/>
              <w:color w:val="000000"/>
              <w:sz w:val="16"/>
            </w:rPr>
            <w:fldChar w:fldCharType="separate"/>
          </w:r>
          <w:r>
            <w:rPr>
              <w:rFonts w:ascii="Arial" w:hAnsi="Arial" w:eastAsia="Arial" w:cs="Arial"/>
              <w:i/>
              <w:iCs/>
              <w:color w:val="000000"/>
              <w:sz w:val="16"/>
            </w:rPr>
            <w:t>18</w:t>
          </w:r>
          <w:r>
            <w:rPr>
              <w:rFonts w:ascii="Arial" w:hAnsi="Arial" w:eastAsia="Arial" w:cs="Arial"/>
              <w:i/>
              <w:iCs/>
              <w:color w:val="000000"/>
              <w:sz w:val="16"/>
            </w:rPr>
            <w:fldChar w:fldCharType="end"/>
          </w:r>
        </w:p>
      </w:tc>
      <w:tc>
        <w:tcPr>
          <w:tcW w:w="4223" w:type="dxa"/>
          <w:tcBorders>
            <w:top w:val="single" w:color="000000" w:sz="4" w:space="0"/>
          </w:tcBorders>
          <w:shd w:val="clear" w:color="auto" w:fill="FFFFFF"/>
          <w:vAlign w:val="center"/>
        </w:tcPr>
        <w:p>
          <w:pPr>
            <w:keepLines/>
            <w:ind w:left="108" w:right="108"/>
            <w:jc w:val="right"/>
            <w:rPr>
              <w:rFonts w:ascii="Arial" w:hAnsi="Arial" w:eastAsia="Arial" w:cs="Arial"/>
              <w:color w:val="FF0000"/>
              <w:sz w:val="16"/>
            </w:rPr>
          </w:pPr>
          <w:r>
            <w:rPr>
              <w:rFonts w:ascii="Arial" w:hAnsi="Arial" w:eastAsia="Arial" w:cs="Arial"/>
              <w:color w:val="FF0000"/>
              <w:sz w:val="16"/>
            </w:rPr>
            <w:t xml:space="preserve"> </w:t>
          </w:r>
          <w:r>
            <w:rPr>
              <w:lang w:val="el-GR" w:eastAsia="el-GR"/>
            </w:rPr>
            <w:drawing>
              <wp:inline distT="0" distB="0" distL="0" distR="0">
                <wp:extent cx="737235" cy="4851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7235" cy="485394"/>
                        </a:xfrm>
                        <a:prstGeom prst="rect">
                          <a:avLst/>
                        </a:prstGeom>
                      </pic:spPr>
                    </pic:pic>
                  </a:graphicData>
                </a:graphic>
              </wp:inline>
            </w:drawing>
          </w:r>
          <w:r>
            <w:rPr>
              <w:rFonts w:ascii="Arial" w:hAnsi="Arial" w:eastAsia="Arial" w:cs="Arial"/>
              <w:color w:val="FF0000"/>
              <w:sz w:val="16"/>
            </w:rPr>
            <w:t xml:space="preserve"> </w:t>
          </w:r>
        </w:p>
      </w:tc>
    </w:tr>
  </w:tbl>
  <w:p>
    <w:pPr>
      <w:tabs>
        <w:tab w:val="left" w:pos="381"/>
      </w:tabs>
      <w:ind w:left="127" w:right="121"/>
    </w:pPr>
    <w:r>
      <w:rPr>
        <w:rFonts w:ascii="Tahoma" w:hAnsi="Tahoma" w:eastAsia="Tahoma" w:cs="Tahoma"/>
        <w:color w:val="000000"/>
        <w:sz w:val="16"/>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151" w:type="dxa"/>
      <w:tblLayout w:type="fixed"/>
      <w:tblCellMar>
        <w:top w:w="0" w:type="dxa"/>
        <w:left w:w="0" w:type="dxa"/>
        <w:bottom w:w="0" w:type="dxa"/>
        <w:right w:w="0" w:type="dxa"/>
      </w:tblCellMar>
    </w:tblPr>
    <w:tblGrid>
      <w:gridCol w:w="5100"/>
      <w:gridCol w:w="4681"/>
    </w:tblGrid>
    <w:tr>
      <w:tblPrEx>
        <w:tblCellMar>
          <w:top w:w="0" w:type="dxa"/>
          <w:left w:w="0" w:type="dxa"/>
          <w:bottom w:w="0" w:type="dxa"/>
          <w:right w:w="0" w:type="dxa"/>
        </w:tblCellMar>
      </w:tblPrEx>
      <w:tc>
        <w:tcPr>
          <w:tcW w:w="5100" w:type="dxa"/>
          <w:tcBorders>
            <w:bottom w:val="single" w:color="000000" w:sz="4" w:space="0"/>
          </w:tcBorders>
          <w:shd w:val="clear" w:color="auto" w:fill="FFFFFF"/>
          <w:vAlign w:val="center"/>
        </w:tcPr>
        <w:p>
          <w:pPr>
            <w:ind w:left="108" w:right="108"/>
          </w:pPr>
        </w:p>
      </w:tc>
      <w:tc>
        <w:tcPr>
          <w:tcW w:w="4681" w:type="dxa"/>
          <w:tcBorders>
            <w:bottom w:val="single" w:color="000000" w:sz="4" w:space="0"/>
          </w:tcBorders>
          <w:shd w:val="clear" w:color="auto" w:fill="FFFFFF"/>
        </w:tcPr>
        <w:p>
          <w:pPr>
            <w:tabs>
              <w:tab w:val="center" w:pos="4261"/>
              <w:tab w:val="right" w:pos="8414"/>
            </w:tabs>
            <w:ind w:left="108" w:right="108"/>
            <w:jc w:val="right"/>
            <w:rPr>
              <w:rFonts w:ascii="Tahoma" w:hAnsi="Tahoma" w:eastAsia="Tahoma" w:cs="Tahoma"/>
              <w:b/>
              <w:bCs/>
              <w:color w:val="000000"/>
              <w:sz w:val="16"/>
            </w:rPr>
          </w:pPr>
          <w:r>
            <w:rPr>
              <w:rFonts w:ascii="Tahoma" w:hAnsi="Tahoma" w:eastAsia="Tahoma" w:cs="Tahoma"/>
              <w:b/>
              <w:bCs/>
              <w:color w:val="000000"/>
              <w:sz w:val="16"/>
            </w:rPr>
            <w:t xml:space="preserve">ΤΕΧΝΙΚΟ ΔΕΛΤΙΟ ΠΡΑΞΗΣ </w:t>
          </w:r>
        </w:p>
      </w:tc>
    </w:tr>
  </w:tbl>
  <w:p>
    <w:pPr>
      <w:tabs>
        <w:tab w:val="center" w:pos="4261"/>
      </w:tabs>
      <w:ind w:left="127" w:right="121"/>
      <w:jc w:val="both"/>
      <w:rPr>
        <w:rFonts w:ascii="Tahoma" w:hAnsi="Tahoma" w:eastAsia="Tahoma" w:cs="Tahoma"/>
        <w:color w:val="000000"/>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284ABF"/>
    <w:multiLevelType w:val="multilevel"/>
    <w:tmpl w:val="0E284ABF"/>
    <w:lvl w:ilvl="0" w:tentative="0">
      <w:start w:val="1"/>
      <w:numFmt w:val="decimal"/>
      <w:lvlText w:val="%1."/>
      <w:lvlJc w:val="center"/>
      <w:pPr>
        <w:ind w:left="425" w:hanging="152"/>
      </w:pPr>
      <w:rPr>
        <w:rFonts w:hint="default" w:ascii="Calibri" w:hAnsi="Calibri" w:eastAsia="Calibri" w:cs="Calibri"/>
        <w:color w:val="000000"/>
        <w:sz w:val="18"/>
      </w:rPr>
    </w:lvl>
    <w:lvl w:ilvl="1" w:tentative="0">
      <w:start w:val="1"/>
      <w:numFmt w:val="decimal"/>
      <w:lvlText w:val="%1.%2."/>
      <w:lvlJc w:val="left"/>
      <w:pPr>
        <w:ind w:left="900" w:hanging="432"/>
      </w:pPr>
      <w:rPr>
        <w:rFonts w:hint="default" w:ascii="Calibri" w:hAnsi="Calibri" w:eastAsia="Calibri" w:cs="Calibri"/>
        <w:color w:val="000000"/>
        <w:sz w:val="24"/>
      </w:rPr>
    </w:lvl>
    <w:lvl w:ilvl="2" w:tentative="0">
      <w:start w:val="1"/>
      <w:numFmt w:val="decimal"/>
      <w:lvlText w:val="%1.%2.%3."/>
      <w:lvlJc w:val="left"/>
      <w:pPr>
        <w:ind w:left="1332" w:hanging="504"/>
      </w:pPr>
      <w:rPr>
        <w:rFonts w:hint="default" w:ascii="Calibri" w:hAnsi="Calibri" w:eastAsia="Calibri" w:cs="Calibri"/>
        <w:color w:val="000000"/>
        <w:sz w:val="24"/>
      </w:rPr>
    </w:lvl>
    <w:lvl w:ilvl="3" w:tentative="0">
      <w:start w:val="1"/>
      <w:numFmt w:val="decimal"/>
      <w:lvlText w:val="%1.%2.%3.%4."/>
      <w:lvlJc w:val="left"/>
      <w:pPr>
        <w:ind w:left="1836" w:hanging="648"/>
      </w:pPr>
      <w:rPr>
        <w:rFonts w:hint="default" w:ascii="Calibri" w:hAnsi="Calibri" w:eastAsia="Calibri" w:cs="Calibri"/>
        <w:color w:val="000000"/>
        <w:sz w:val="24"/>
      </w:rPr>
    </w:lvl>
    <w:lvl w:ilvl="4" w:tentative="0">
      <w:start w:val="1"/>
      <w:numFmt w:val="decimal"/>
      <w:lvlText w:val="%1.%2.%3.%4.%5."/>
      <w:lvlJc w:val="left"/>
      <w:pPr>
        <w:ind w:left="2340" w:hanging="792"/>
      </w:pPr>
      <w:rPr>
        <w:rFonts w:hint="default" w:ascii="Calibri" w:hAnsi="Calibri" w:eastAsia="Calibri" w:cs="Calibri"/>
        <w:color w:val="000000"/>
        <w:sz w:val="24"/>
      </w:rPr>
    </w:lvl>
    <w:lvl w:ilvl="5" w:tentative="0">
      <w:start w:val="1"/>
      <w:numFmt w:val="decimal"/>
      <w:lvlText w:val="%1.%2.%3.%4.%5.%6."/>
      <w:lvlJc w:val="left"/>
      <w:pPr>
        <w:ind w:left="2844" w:hanging="936"/>
      </w:pPr>
      <w:rPr>
        <w:rFonts w:hint="default" w:ascii="Calibri" w:hAnsi="Calibri" w:eastAsia="Calibri" w:cs="Calibri"/>
        <w:color w:val="000000"/>
        <w:sz w:val="24"/>
      </w:rPr>
    </w:lvl>
    <w:lvl w:ilvl="6" w:tentative="0">
      <w:start w:val="1"/>
      <w:numFmt w:val="decimal"/>
      <w:lvlText w:val="%1.%2.%3.%4.%5.%6.%7."/>
      <w:lvlJc w:val="left"/>
      <w:pPr>
        <w:ind w:left="3348" w:hanging="1080"/>
      </w:pPr>
      <w:rPr>
        <w:rFonts w:hint="default" w:ascii="Calibri" w:hAnsi="Calibri" w:eastAsia="Calibri" w:cs="Calibri"/>
        <w:color w:val="000000"/>
        <w:sz w:val="24"/>
      </w:rPr>
    </w:lvl>
    <w:lvl w:ilvl="7" w:tentative="0">
      <w:start w:val="1"/>
      <w:numFmt w:val="decimal"/>
      <w:lvlText w:val="%1.%2.%3.%4.%5.%6.%7.%8."/>
      <w:lvlJc w:val="left"/>
      <w:pPr>
        <w:ind w:left="3852" w:hanging="1224"/>
      </w:pPr>
      <w:rPr>
        <w:rFonts w:hint="default" w:ascii="Calibri" w:hAnsi="Calibri" w:eastAsia="Calibri" w:cs="Calibri"/>
        <w:color w:val="000000"/>
        <w:sz w:val="24"/>
      </w:rPr>
    </w:lvl>
    <w:lvl w:ilvl="8" w:tentative="0">
      <w:start w:val="1"/>
      <w:numFmt w:val="decimal"/>
      <w:lvlText w:val="%1.%2.%3.%4.%5.%6.%7.%8.%9."/>
      <w:lvlJc w:val="left"/>
      <w:pPr>
        <w:ind w:left="4428" w:hanging="1440"/>
      </w:pPr>
      <w:rPr>
        <w:rFonts w:hint="default" w:ascii="Calibri" w:hAnsi="Calibri" w:eastAsia="Calibri" w:cs="Calibri"/>
        <w:color w:val="000000"/>
        <w:sz w:val="24"/>
      </w:rPr>
    </w:lvl>
  </w:abstractNum>
  <w:abstractNum w:abstractNumId="1">
    <w:nsid w:val="311D5B9E"/>
    <w:multiLevelType w:val="multilevel"/>
    <w:tmpl w:val="311D5B9E"/>
    <w:lvl w:ilvl="0" w:tentative="0">
      <w:start w:val="7"/>
      <w:numFmt w:val="decimal"/>
      <w:lvlText w:val="%1."/>
      <w:lvlJc w:val="left"/>
      <w:pPr>
        <w:ind w:left="557" w:hanging="284"/>
      </w:pPr>
      <w:rPr>
        <w:rFonts w:hint="default" w:ascii="Calibri" w:hAnsi="Calibri" w:eastAsia="Calibri" w:cs="Calibri"/>
        <w:color w:val="000000"/>
        <w:sz w:val="18"/>
      </w:rPr>
    </w:lvl>
    <w:lvl w:ilvl="1" w:tentative="0">
      <w:start w:val="1"/>
      <w:numFmt w:val="decimal"/>
      <w:lvlText w:val="%1.%2."/>
      <w:lvlJc w:val="left"/>
      <w:pPr>
        <w:ind w:left="900" w:hanging="432"/>
      </w:pPr>
      <w:rPr>
        <w:rFonts w:hint="default" w:ascii="Calibri" w:hAnsi="Calibri" w:eastAsia="Calibri" w:cs="Calibri"/>
        <w:color w:val="000000"/>
        <w:sz w:val="24"/>
      </w:rPr>
    </w:lvl>
    <w:lvl w:ilvl="2" w:tentative="0">
      <w:start w:val="1"/>
      <w:numFmt w:val="decimal"/>
      <w:lvlText w:val="%1.%2.%3."/>
      <w:lvlJc w:val="left"/>
      <w:pPr>
        <w:ind w:left="1332" w:hanging="504"/>
      </w:pPr>
      <w:rPr>
        <w:rFonts w:hint="default" w:ascii="Calibri" w:hAnsi="Calibri" w:eastAsia="Calibri" w:cs="Calibri"/>
        <w:color w:val="000000"/>
        <w:sz w:val="24"/>
      </w:rPr>
    </w:lvl>
    <w:lvl w:ilvl="3" w:tentative="0">
      <w:start w:val="1"/>
      <w:numFmt w:val="decimal"/>
      <w:lvlText w:val="%1.%2.%3.%4."/>
      <w:lvlJc w:val="left"/>
      <w:pPr>
        <w:ind w:left="1836" w:hanging="648"/>
      </w:pPr>
      <w:rPr>
        <w:rFonts w:hint="default" w:ascii="Calibri" w:hAnsi="Calibri" w:eastAsia="Calibri" w:cs="Calibri"/>
        <w:color w:val="000000"/>
        <w:sz w:val="24"/>
      </w:rPr>
    </w:lvl>
    <w:lvl w:ilvl="4" w:tentative="0">
      <w:start w:val="1"/>
      <w:numFmt w:val="decimal"/>
      <w:lvlText w:val="%1.%2.%3.%4.%5."/>
      <w:lvlJc w:val="left"/>
      <w:pPr>
        <w:ind w:left="2340" w:hanging="792"/>
      </w:pPr>
      <w:rPr>
        <w:rFonts w:hint="default" w:ascii="Calibri" w:hAnsi="Calibri" w:eastAsia="Calibri" w:cs="Calibri"/>
        <w:color w:val="000000"/>
        <w:sz w:val="24"/>
      </w:rPr>
    </w:lvl>
    <w:lvl w:ilvl="5" w:tentative="0">
      <w:start w:val="1"/>
      <w:numFmt w:val="decimal"/>
      <w:lvlText w:val="%1.%2.%3.%4.%5.%6."/>
      <w:lvlJc w:val="left"/>
      <w:pPr>
        <w:ind w:left="2844" w:hanging="936"/>
      </w:pPr>
      <w:rPr>
        <w:rFonts w:hint="default" w:ascii="Calibri" w:hAnsi="Calibri" w:eastAsia="Calibri" w:cs="Calibri"/>
        <w:color w:val="000000"/>
        <w:sz w:val="24"/>
      </w:rPr>
    </w:lvl>
    <w:lvl w:ilvl="6" w:tentative="0">
      <w:start w:val="1"/>
      <w:numFmt w:val="decimal"/>
      <w:lvlText w:val="%1.%2.%3.%4.%5.%6.%7."/>
      <w:lvlJc w:val="left"/>
      <w:pPr>
        <w:ind w:left="3348" w:hanging="1080"/>
      </w:pPr>
      <w:rPr>
        <w:rFonts w:hint="default" w:ascii="Calibri" w:hAnsi="Calibri" w:eastAsia="Calibri" w:cs="Calibri"/>
        <w:color w:val="000000"/>
        <w:sz w:val="24"/>
      </w:rPr>
    </w:lvl>
    <w:lvl w:ilvl="7" w:tentative="0">
      <w:start w:val="1"/>
      <w:numFmt w:val="decimal"/>
      <w:lvlText w:val="%1.%2.%3.%4.%5.%6.%7.%8."/>
      <w:lvlJc w:val="left"/>
      <w:pPr>
        <w:ind w:left="3852" w:hanging="1224"/>
      </w:pPr>
      <w:rPr>
        <w:rFonts w:hint="default" w:ascii="Calibri" w:hAnsi="Calibri" w:eastAsia="Calibri" w:cs="Calibri"/>
        <w:color w:val="000000"/>
        <w:sz w:val="24"/>
      </w:rPr>
    </w:lvl>
    <w:lvl w:ilvl="8" w:tentative="0">
      <w:start w:val="1"/>
      <w:numFmt w:val="decimal"/>
      <w:lvlText w:val="%1.%2.%3.%4.%5.%6.%7.%8.%9."/>
      <w:lvlJc w:val="left"/>
      <w:pPr>
        <w:ind w:left="4428" w:hanging="1440"/>
      </w:pPr>
      <w:rPr>
        <w:rFonts w:hint="default" w:ascii="Calibri" w:hAnsi="Calibri" w:eastAsia="Calibri" w:cs="Calibri"/>
        <w:color w:val="000000"/>
        <w:sz w:val="24"/>
      </w:rPr>
    </w:lvl>
  </w:abstractNum>
  <w:abstractNum w:abstractNumId="2">
    <w:nsid w:val="65A77B55"/>
    <w:multiLevelType w:val="multilevel"/>
    <w:tmpl w:val="65A77B55"/>
    <w:lvl w:ilvl="0" w:tentative="0">
      <w:start w:val="1"/>
      <w:numFmt w:val="decimal"/>
      <w:lvlText w:val="%1."/>
      <w:lvlJc w:val="left"/>
      <w:pPr>
        <w:ind w:left="557" w:hanging="284"/>
      </w:pPr>
      <w:rPr>
        <w:rFonts w:hint="default" w:ascii="Calibri" w:hAnsi="Calibri" w:eastAsia="Calibri" w:cs="Calibri"/>
        <w:color w:val="000000"/>
        <w:sz w:val="18"/>
      </w:rPr>
    </w:lvl>
    <w:lvl w:ilvl="1" w:tentative="0">
      <w:start w:val="1"/>
      <w:numFmt w:val="decimal"/>
      <w:lvlText w:val="%1.%2."/>
      <w:lvlJc w:val="left"/>
      <w:pPr>
        <w:ind w:left="900" w:hanging="432"/>
      </w:pPr>
      <w:rPr>
        <w:rFonts w:hint="default" w:ascii="Calibri" w:hAnsi="Calibri" w:eastAsia="Calibri" w:cs="Calibri"/>
        <w:color w:val="000000"/>
        <w:sz w:val="24"/>
      </w:rPr>
    </w:lvl>
    <w:lvl w:ilvl="2" w:tentative="0">
      <w:start w:val="1"/>
      <w:numFmt w:val="decimal"/>
      <w:lvlText w:val="%1.%2.%3."/>
      <w:lvlJc w:val="left"/>
      <w:pPr>
        <w:ind w:left="1332" w:hanging="504"/>
      </w:pPr>
      <w:rPr>
        <w:rFonts w:hint="default" w:ascii="Calibri" w:hAnsi="Calibri" w:eastAsia="Calibri" w:cs="Calibri"/>
        <w:color w:val="000000"/>
        <w:sz w:val="24"/>
      </w:rPr>
    </w:lvl>
    <w:lvl w:ilvl="3" w:tentative="0">
      <w:start w:val="1"/>
      <w:numFmt w:val="decimal"/>
      <w:lvlText w:val="%1.%2.%3.%4."/>
      <w:lvlJc w:val="left"/>
      <w:pPr>
        <w:ind w:left="1836" w:hanging="648"/>
      </w:pPr>
      <w:rPr>
        <w:rFonts w:hint="default" w:ascii="Calibri" w:hAnsi="Calibri" w:eastAsia="Calibri" w:cs="Calibri"/>
        <w:color w:val="000000"/>
        <w:sz w:val="24"/>
      </w:rPr>
    </w:lvl>
    <w:lvl w:ilvl="4" w:tentative="0">
      <w:start w:val="1"/>
      <w:numFmt w:val="decimal"/>
      <w:lvlText w:val="%1.%2.%3.%4.%5."/>
      <w:lvlJc w:val="left"/>
      <w:pPr>
        <w:ind w:left="2340" w:hanging="792"/>
      </w:pPr>
      <w:rPr>
        <w:rFonts w:hint="default" w:ascii="Calibri" w:hAnsi="Calibri" w:eastAsia="Calibri" w:cs="Calibri"/>
        <w:color w:val="000000"/>
        <w:sz w:val="24"/>
      </w:rPr>
    </w:lvl>
    <w:lvl w:ilvl="5" w:tentative="0">
      <w:start w:val="1"/>
      <w:numFmt w:val="decimal"/>
      <w:lvlText w:val="%1.%2.%3.%4.%5.%6."/>
      <w:lvlJc w:val="left"/>
      <w:pPr>
        <w:ind w:left="2844" w:hanging="936"/>
      </w:pPr>
      <w:rPr>
        <w:rFonts w:hint="default" w:ascii="Calibri" w:hAnsi="Calibri" w:eastAsia="Calibri" w:cs="Calibri"/>
        <w:color w:val="000000"/>
        <w:sz w:val="24"/>
      </w:rPr>
    </w:lvl>
    <w:lvl w:ilvl="6" w:tentative="0">
      <w:start w:val="1"/>
      <w:numFmt w:val="decimal"/>
      <w:lvlText w:val="%1.%2.%3.%4.%5.%6.%7."/>
      <w:lvlJc w:val="left"/>
      <w:pPr>
        <w:ind w:left="3348" w:hanging="1080"/>
      </w:pPr>
      <w:rPr>
        <w:rFonts w:hint="default" w:ascii="Calibri" w:hAnsi="Calibri" w:eastAsia="Calibri" w:cs="Calibri"/>
        <w:color w:val="000000"/>
        <w:sz w:val="24"/>
      </w:rPr>
    </w:lvl>
    <w:lvl w:ilvl="7" w:tentative="0">
      <w:start w:val="1"/>
      <w:numFmt w:val="decimal"/>
      <w:lvlText w:val="%1.%2.%3.%4.%5.%6.%7.%8."/>
      <w:lvlJc w:val="left"/>
      <w:pPr>
        <w:ind w:left="3852" w:hanging="1224"/>
      </w:pPr>
      <w:rPr>
        <w:rFonts w:hint="default" w:ascii="Calibri" w:hAnsi="Calibri" w:eastAsia="Calibri" w:cs="Calibri"/>
        <w:color w:val="000000"/>
        <w:sz w:val="24"/>
      </w:rPr>
    </w:lvl>
    <w:lvl w:ilvl="8" w:tentative="0">
      <w:start w:val="1"/>
      <w:numFmt w:val="decimal"/>
      <w:lvlText w:val="%1.%2.%3.%4.%5.%6.%7.%8.%9."/>
      <w:lvlJc w:val="left"/>
      <w:pPr>
        <w:ind w:left="4428" w:hanging="1440"/>
      </w:pPr>
      <w:rPr>
        <w:rFonts w:hint="default" w:ascii="Calibri" w:hAnsi="Calibri" w:eastAsia="Calibri" w:cs="Calibri"/>
        <w:color w:val="00000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hideSpellingErrors/>
  <w:hideGrammaticalErrors/>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286"/>
    <w:rsid w:val="00062CAA"/>
    <w:rsid w:val="002700AF"/>
    <w:rsid w:val="002F5629"/>
    <w:rsid w:val="00467BBF"/>
    <w:rsid w:val="00572084"/>
    <w:rsid w:val="00862286"/>
    <w:rsid w:val="008A4D0C"/>
    <w:rsid w:val="00A02F88"/>
    <w:rsid w:val="050F19F2"/>
    <w:rsid w:val="0BF05825"/>
    <w:rsid w:val="12303D19"/>
    <w:rsid w:val="1363535C"/>
    <w:rsid w:val="19686F8A"/>
    <w:rsid w:val="1C523BB1"/>
    <w:rsid w:val="28A10FE4"/>
    <w:rsid w:val="2B7164D1"/>
    <w:rsid w:val="331D71FE"/>
    <w:rsid w:val="3BBB20AB"/>
    <w:rsid w:val="49C72A31"/>
    <w:rsid w:val="4A187581"/>
    <w:rsid w:val="5AB40409"/>
    <w:rsid w:val="6353232A"/>
    <w:rsid w:val="64CC6E58"/>
    <w:rsid w:val="6D374426"/>
    <w:rsid w:val="7CC34C67"/>
    <w:rsid w:val="7D2D7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2"/>
      <w:szCs w:val="22"/>
      <w:lang w:val="en-US" w:eastAsia="ja-JP"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153"/>
        <w:tab w:val="right" w:pos="8306"/>
      </w:tabs>
    </w:pPr>
  </w:style>
  <w:style w:type="paragraph" w:styleId="5">
    <w:name w:val="header"/>
    <w:basedOn w:val="1"/>
    <w:link w:val="8"/>
    <w:unhideWhenUsed/>
    <w:qFormat/>
    <w:uiPriority w:val="99"/>
    <w:pPr>
      <w:tabs>
        <w:tab w:val="center" w:pos="4153"/>
        <w:tab w:val="right" w:pos="8306"/>
      </w:tabs>
    </w:pPr>
  </w:style>
  <w:style w:type="character" w:styleId="6">
    <w:name w:val="Hyperlink"/>
    <w:basedOn w:val="2"/>
    <w:semiHidden/>
    <w:unhideWhenUsed/>
    <w:uiPriority w:val="99"/>
    <w:rPr>
      <w:color w:val="0000FF"/>
      <w:u w:val="single"/>
    </w:rPr>
  </w:style>
  <w:style w:type="paragraph" w:styleId="7">
    <w:name w:val="List Paragraph"/>
    <w:basedOn w:val="1"/>
    <w:qFormat/>
    <w:uiPriority w:val="34"/>
    <w:pPr>
      <w:ind w:left="720"/>
      <w:contextualSpacing/>
    </w:pPr>
  </w:style>
  <w:style w:type="character" w:customStyle="1" w:styleId="8">
    <w:name w:val="Κεφαλίδα Char"/>
    <w:basedOn w:val="2"/>
    <w:link w:val="5"/>
    <w:qFormat/>
    <w:uiPriority w:val="99"/>
  </w:style>
  <w:style w:type="character" w:customStyle="1" w:styleId="9">
    <w:name w:val="Υποσέλιδο Char"/>
    <w:basedOn w:val="2"/>
    <w:link w:val="4"/>
    <w:qFormat/>
    <w:uiPriority w:val="99"/>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Oracle USA</Company>
  <Pages>18</Pages>
  <Words>3878</Words>
  <Characters>20946</Characters>
  <Lines>174</Lines>
  <Paragraphs>49</Paragraphs>
  <TotalTime>20</TotalTime>
  <ScaleCrop>false</ScaleCrop>
  <LinksUpToDate>false</LinksUpToDate>
  <CharactersWithSpaces>24775</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2023-10-05T11:52:00Z</dcterms:created>
  <dc:creator>User</dc:creator>
  <dc:description>Generated by Oracle BI Publisher 12.2.1.3.0</dc:description>
  <cp:lastModifiedBy>user</cp:lastModifiedBy>
  <dcterms:modified xsi:type="dcterms:W3CDTF">2023-10-05T20:00:37Z</dcterms:modified>
  <dc:title>RTF Template</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D65DE8D3B0834B0FA8392D4DC0908EF2_12</vt:lpwstr>
  </property>
</Properties>
</file>