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951AB2" w14:textId="77777777" w:rsidR="00ED17FF" w:rsidRPr="004F1D3B" w:rsidRDefault="00ED17FF" w:rsidP="0008304F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 xml:space="preserve">ΠΙΝΑΚΑΣ </w:t>
      </w:r>
      <w:r w:rsidR="0008304F">
        <w:rPr>
          <w:rFonts w:ascii="Century Gothic" w:hAnsi="Century Gothic" w:cs="Calibri"/>
          <w:b/>
        </w:rPr>
        <w:t>ΔΙΑΧΩΡΙΣΜΟΥ ΤΟΥ ΟΙΚΟΝΟΜΙΚΟΥ ΑΝΤΙΚΕΙΜΕΝΟΥ ΣΕ</w:t>
      </w:r>
    </w:p>
    <w:p w14:paraId="6D2DF8BA" w14:textId="77777777"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</w:p>
    <w:p w14:paraId="17ABDE26" w14:textId="77777777" w:rsidR="00ED17FF" w:rsidRPr="004F1D3B" w:rsidRDefault="00ED17FF" w:rsidP="00B23E38">
      <w:pPr>
        <w:jc w:val="center"/>
        <w:rPr>
          <w:rFonts w:ascii="Century Gothic" w:hAnsi="Century Gothic" w:cs="Calibri"/>
          <w:b/>
        </w:rPr>
      </w:pPr>
      <w:r w:rsidRPr="004F1D3B">
        <w:rPr>
          <w:rFonts w:ascii="Century Gothic" w:hAnsi="Century Gothic" w:cs="Calibri"/>
          <w:b/>
        </w:rPr>
        <w:t>ΕΡΓΑ ΠΟΥ ΕΚΤΕΛΟΥΝΤΑΙ ΣΕ ΦΑΣΕΙΣ</w:t>
      </w:r>
    </w:p>
    <w:p w14:paraId="377624E8" w14:textId="77777777"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4A72AE99" w14:textId="77777777" w:rsidR="008F5878" w:rsidRDefault="008F5878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2CA10703" w14:textId="77777777" w:rsidR="00ED17FF" w:rsidRPr="004F1D3B" w:rsidRDefault="00ED17FF" w:rsidP="00A30DB6">
      <w:pPr>
        <w:spacing w:line="360" w:lineRule="auto"/>
        <w:jc w:val="both"/>
        <w:rPr>
          <w:rFonts w:ascii="Century Gothic" w:hAnsi="Century Gothic" w:cs="Calibri"/>
          <w:sz w:val="20"/>
          <w:szCs w:val="20"/>
        </w:rPr>
      </w:pPr>
      <w:r w:rsidRPr="004F1D3B">
        <w:rPr>
          <w:rFonts w:ascii="Century Gothic" w:hAnsi="Century Gothic" w:cs="Calibri"/>
          <w:sz w:val="20"/>
          <w:szCs w:val="20"/>
        </w:rPr>
        <w:t>Στην περίπτωση που το προτεινόμενο έργο αποτελεί</w:t>
      </w:r>
      <w:r>
        <w:rPr>
          <w:rFonts w:ascii="Century Gothic" w:hAnsi="Century Gothic" w:cs="Calibri"/>
          <w:sz w:val="20"/>
          <w:szCs w:val="20"/>
        </w:rPr>
        <w:t xml:space="preserve"> έργο που υλοποιείται σε Φάσεις, </w:t>
      </w:r>
      <w:r w:rsidRPr="004F1D3B">
        <w:rPr>
          <w:rFonts w:ascii="Century Gothic" w:hAnsi="Century Gothic" w:cs="Calibri"/>
          <w:sz w:val="20"/>
          <w:szCs w:val="20"/>
        </w:rPr>
        <w:t>ο δικαιούχος καλείται να υποβάλει επιπροσθέτως τις κάτωθι πληροφορίες, που αφορούν στον διαχωρισμ</w:t>
      </w:r>
      <w:r w:rsidR="00CC2250">
        <w:rPr>
          <w:rFonts w:ascii="Century Gothic" w:hAnsi="Century Gothic" w:cs="Calibri"/>
          <w:sz w:val="20"/>
          <w:szCs w:val="20"/>
        </w:rPr>
        <w:t>ό</w:t>
      </w:r>
      <w:r w:rsidRPr="004F1D3B">
        <w:rPr>
          <w:rFonts w:ascii="Century Gothic" w:hAnsi="Century Gothic" w:cs="Calibri"/>
          <w:sz w:val="20"/>
          <w:szCs w:val="20"/>
        </w:rPr>
        <w:t xml:space="preserve"> του οικονομικού αντικειμένου του έργου σε Φάσ</w:t>
      </w:r>
      <w:r>
        <w:rPr>
          <w:rFonts w:ascii="Century Gothic" w:hAnsi="Century Gothic" w:cs="Calibri"/>
          <w:sz w:val="20"/>
          <w:szCs w:val="20"/>
        </w:rPr>
        <w:t>εις</w:t>
      </w:r>
      <w:r w:rsidRPr="004F1D3B">
        <w:rPr>
          <w:rFonts w:ascii="Century Gothic" w:hAnsi="Century Gothic" w:cs="Calibri"/>
          <w:sz w:val="20"/>
          <w:szCs w:val="20"/>
        </w:rPr>
        <w:t>, προκειμένου η Διαχειριστική Αρχή να αξιολογήσει την πράξη</w:t>
      </w:r>
      <w:r w:rsidRPr="00590685">
        <w:rPr>
          <w:rFonts w:ascii="Century Gothic" w:hAnsi="Century Gothic" w:cs="Calibri"/>
          <w:sz w:val="20"/>
          <w:szCs w:val="20"/>
        </w:rPr>
        <w:t>:</w:t>
      </w:r>
    </w:p>
    <w:p w14:paraId="3896D95A" w14:textId="77777777" w:rsidR="00ED17F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ΠΡΑΞΗ:………..</w:t>
      </w:r>
    </w:p>
    <w:p w14:paraId="0E1D34AE" w14:textId="77777777"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ΟΠΣ: …………….</w:t>
      </w:r>
    </w:p>
    <w:p w14:paraId="117AA8AB" w14:textId="77777777" w:rsidR="0008304F" w:rsidRPr="0008304F" w:rsidRDefault="0008304F" w:rsidP="00A30DB6">
      <w:pPr>
        <w:spacing w:line="360" w:lineRule="auto"/>
        <w:jc w:val="both"/>
        <w:rPr>
          <w:rFonts w:ascii="Century Gothic" w:hAnsi="Century Gothic" w:cs="Calibri"/>
          <w:b/>
          <w:sz w:val="20"/>
          <w:szCs w:val="20"/>
        </w:rPr>
      </w:pPr>
      <w:r w:rsidRPr="0008304F">
        <w:rPr>
          <w:rFonts w:ascii="Century Gothic" w:hAnsi="Century Gothic" w:cs="Calibri"/>
          <w:b/>
          <w:sz w:val="20"/>
          <w:szCs w:val="20"/>
        </w:rPr>
        <w:t>ΚΩΔΙΚΟΣ ΚΑΙ ΤΙΤΛΟΣ ΠΡΟΣΚΛΗΣΗΣ: …………………….</w:t>
      </w:r>
    </w:p>
    <w:p w14:paraId="29A5571A" w14:textId="77777777"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Διαχωρισμός Οικονομικού Αντικειμένου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1134"/>
        <w:gridCol w:w="1701"/>
        <w:gridCol w:w="1134"/>
        <w:gridCol w:w="1276"/>
        <w:gridCol w:w="1701"/>
        <w:gridCol w:w="1276"/>
        <w:gridCol w:w="1275"/>
        <w:gridCol w:w="1701"/>
        <w:gridCol w:w="1276"/>
      </w:tblGrid>
      <w:tr w:rsidR="00ED17FF" w:rsidRPr="00761586" w14:paraId="4DC07BA6" w14:textId="77777777" w:rsidTr="00870581">
        <w:tc>
          <w:tcPr>
            <w:tcW w:w="1384" w:type="dxa"/>
          </w:tcPr>
          <w:p w14:paraId="470B5603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3969" w:type="dxa"/>
            <w:gridSpan w:val="3"/>
          </w:tcPr>
          <w:p w14:paraId="18EF9B91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Α’ &amp; Β’ Φάση</w:t>
            </w:r>
          </w:p>
          <w:p w14:paraId="3B2FC16C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  <w:tc>
          <w:tcPr>
            <w:tcW w:w="4253" w:type="dxa"/>
            <w:gridSpan w:val="3"/>
          </w:tcPr>
          <w:p w14:paraId="321C2B78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Α΄ Φάση</w:t>
            </w:r>
          </w:p>
          <w:p w14:paraId="7DBC6F42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  <w:tc>
          <w:tcPr>
            <w:tcW w:w="4252" w:type="dxa"/>
            <w:gridSpan w:val="3"/>
          </w:tcPr>
          <w:p w14:paraId="410540EB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Β΄ Φάση</w:t>
            </w:r>
          </w:p>
          <w:p w14:paraId="019860A6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(συνολικός π/υ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</w:t>
            </w: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έργου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)</w:t>
            </w:r>
          </w:p>
        </w:tc>
      </w:tr>
      <w:tr w:rsidR="00ED17FF" w:rsidRPr="00761586" w14:paraId="17614908" w14:textId="77777777" w:rsidTr="00870581">
        <w:trPr>
          <w:trHeight w:val="734"/>
        </w:trPr>
        <w:tc>
          <w:tcPr>
            <w:tcW w:w="1384" w:type="dxa"/>
          </w:tcPr>
          <w:p w14:paraId="6C5463BF" w14:textId="77777777" w:rsidR="00ED17FF" w:rsidRPr="00870581" w:rsidRDefault="008F5878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 xml:space="preserve">Α/Α – Τίτλος </w:t>
            </w:r>
            <w:proofErr w:type="spellStart"/>
            <w:r>
              <w:rPr>
                <w:rFonts w:ascii="Century Gothic" w:hAnsi="Century Gothic" w:cs="Calibri"/>
                <w:b/>
                <w:sz w:val="20"/>
                <w:szCs w:val="20"/>
              </w:rPr>
              <w:t>Υποέργου</w:t>
            </w:r>
            <w:proofErr w:type="spellEnd"/>
          </w:p>
        </w:tc>
        <w:tc>
          <w:tcPr>
            <w:tcW w:w="1134" w:type="dxa"/>
          </w:tcPr>
          <w:p w14:paraId="7C8396E3" w14:textId="77777777" w:rsidR="00ED17FF" w:rsidRPr="00870581" w:rsidRDefault="00ED17FF" w:rsidP="00870581">
            <w:pPr>
              <w:spacing w:after="120"/>
              <w:ind w:left="-15" w:right="-59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5F407015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134" w:type="dxa"/>
          </w:tcPr>
          <w:p w14:paraId="4618CBF1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6" w:type="dxa"/>
          </w:tcPr>
          <w:p w14:paraId="4054AF1F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0BCF188C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14:paraId="22ED75FF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  <w:tc>
          <w:tcPr>
            <w:tcW w:w="1275" w:type="dxa"/>
          </w:tcPr>
          <w:p w14:paraId="0AD487E3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Επιλέξιμη Δ.Δ.</w:t>
            </w:r>
          </w:p>
        </w:tc>
        <w:tc>
          <w:tcPr>
            <w:tcW w:w="1701" w:type="dxa"/>
          </w:tcPr>
          <w:p w14:paraId="166DD78C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Μη επιλέξιμη Δ.Δ.</w:t>
            </w:r>
          </w:p>
        </w:tc>
        <w:tc>
          <w:tcPr>
            <w:tcW w:w="1276" w:type="dxa"/>
          </w:tcPr>
          <w:p w14:paraId="0EF2E5A9" w14:textId="77777777" w:rsidR="00ED17FF" w:rsidRPr="00870581" w:rsidRDefault="00ED17FF" w:rsidP="00870581">
            <w:pPr>
              <w:spacing w:after="120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Συνολική Δ.Δ.</w:t>
            </w:r>
          </w:p>
        </w:tc>
      </w:tr>
      <w:tr w:rsidR="00ED17FF" w:rsidRPr="00761586" w14:paraId="4970813C" w14:textId="77777777" w:rsidTr="00870581">
        <w:tc>
          <w:tcPr>
            <w:tcW w:w="1384" w:type="dxa"/>
          </w:tcPr>
          <w:p w14:paraId="0A3B7A1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6C6C6E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2CA496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6E4C4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704C0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6219065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0AD4318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F39F5F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35ED6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E280B5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227DFA7B" w14:textId="77777777" w:rsidTr="00870581">
        <w:tc>
          <w:tcPr>
            <w:tcW w:w="1384" w:type="dxa"/>
          </w:tcPr>
          <w:p w14:paraId="7C1AC0B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95F6E11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D0E5053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92C6B4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1D3911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1423480D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8FCC6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FA14F4E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5A6C2C8A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2F595BC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6B41C944" w14:textId="77777777" w:rsidTr="00870581">
        <w:tc>
          <w:tcPr>
            <w:tcW w:w="1384" w:type="dxa"/>
          </w:tcPr>
          <w:p w14:paraId="55FF0877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4AE86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CD816BB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ECEBC9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1E4E6B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29B334E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00D662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2D5959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48C98CD0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2BED76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ED17FF" w:rsidRPr="00761586" w14:paraId="26C12E83" w14:textId="77777777" w:rsidTr="00870581">
        <w:tc>
          <w:tcPr>
            <w:tcW w:w="1384" w:type="dxa"/>
          </w:tcPr>
          <w:p w14:paraId="55D32A37" w14:textId="77777777" w:rsidR="00ED17FF" w:rsidRPr="008F5878" w:rsidRDefault="008F5878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F5878">
              <w:rPr>
                <w:rFonts w:ascii="Century Gothic" w:hAnsi="Century Gothic" w:cs="Calibri"/>
                <w:b/>
                <w:sz w:val="20"/>
                <w:szCs w:val="20"/>
              </w:rPr>
              <w:t>ΣΥΝΟΛΟ</w:t>
            </w:r>
          </w:p>
        </w:tc>
        <w:tc>
          <w:tcPr>
            <w:tcW w:w="1134" w:type="dxa"/>
          </w:tcPr>
          <w:p w14:paraId="21076B3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34A880F5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681364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BCBBBF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17B4EC0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88F6B6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6D9196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5770FCA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A5B298" w14:textId="77777777" w:rsidR="00ED17FF" w:rsidRPr="00870581" w:rsidRDefault="00ED17F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5C222165" w14:textId="77777777" w:rsidR="008F5878" w:rsidRDefault="008F5878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2467F64F" w14:textId="77777777" w:rsidR="008F5878" w:rsidRDefault="008F5878">
      <w:pPr>
        <w:rPr>
          <w:rFonts w:ascii="Century Gothic" w:hAnsi="Century Gothic" w:cs="Calibri"/>
          <w:sz w:val="20"/>
          <w:szCs w:val="20"/>
        </w:rPr>
      </w:pPr>
      <w:r>
        <w:rPr>
          <w:rFonts w:ascii="Century Gothic" w:hAnsi="Century Gothic" w:cs="Calibri"/>
          <w:sz w:val="20"/>
          <w:szCs w:val="20"/>
        </w:rPr>
        <w:br w:type="page"/>
      </w:r>
    </w:p>
    <w:p w14:paraId="43610DA4" w14:textId="77777777" w:rsidR="00ED17FF" w:rsidRPr="00761586" w:rsidRDefault="00ED17FF" w:rsidP="00761586">
      <w:pPr>
        <w:spacing w:before="100" w:beforeAutospacing="1" w:after="100" w:afterAutospacing="1" w:line="360" w:lineRule="auto"/>
        <w:jc w:val="both"/>
        <w:rPr>
          <w:rFonts w:ascii="Century Gothic" w:hAnsi="Century Gothic" w:cs="Calibri"/>
          <w:sz w:val="20"/>
          <w:szCs w:val="20"/>
        </w:rPr>
      </w:pPr>
    </w:p>
    <w:p w14:paraId="7D55175A" w14:textId="77777777" w:rsidR="00ED17FF" w:rsidRPr="00761586" w:rsidRDefault="00ED17FF" w:rsidP="00761586">
      <w:pPr>
        <w:spacing w:before="100" w:beforeAutospacing="1" w:after="100" w:afterAutospacing="1" w:line="360" w:lineRule="auto"/>
        <w:rPr>
          <w:rFonts w:ascii="Century Gothic" w:hAnsi="Century Gothic" w:cs="Calibri"/>
          <w:b/>
          <w:sz w:val="20"/>
          <w:szCs w:val="20"/>
        </w:rPr>
      </w:pPr>
      <w:r w:rsidRPr="00761586">
        <w:rPr>
          <w:rFonts w:ascii="Century Gothic" w:hAnsi="Century Gothic" w:cs="Calibri"/>
          <w:b/>
          <w:sz w:val="20"/>
          <w:szCs w:val="20"/>
        </w:rPr>
        <w:t>Χρονοδιάγραμμα Φάσεων Κατασκευής του έργου</w:t>
      </w:r>
      <w:r>
        <w:rPr>
          <w:rFonts w:ascii="Century Gothic" w:hAnsi="Century Gothic" w:cs="Calibri"/>
          <w:b/>
          <w:sz w:val="20"/>
          <w:szCs w:val="20"/>
        </w:rPr>
        <w:t xml:space="preserve"> (ανά </w:t>
      </w:r>
      <w:proofErr w:type="spellStart"/>
      <w:r>
        <w:rPr>
          <w:rFonts w:ascii="Century Gothic" w:hAnsi="Century Gothic" w:cs="Calibri"/>
          <w:b/>
          <w:sz w:val="20"/>
          <w:szCs w:val="20"/>
        </w:rPr>
        <w:t>υποέργο</w:t>
      </w:r>
      <w:proofErr w:type="spellEnd"/>
      <w:r>
        <w:rPr>
          <w:rFonts w:ascii="Century Gothic" w:hAnsi="Century Gothic" w:cs="Calibri"/>
          <w:b/>
          <w:sz w:val="20"/>
          <w:szCs w:val="20"/>
        </w:rPr>
        <w:t>)</w:t>
      </w:r>
    </w:p>
    <w:tbl>
      <w:tblPr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49"/>
        <w:gridCol w:w="1134"/>
        <w:gridCol w:w="992"/>
        <w:gridCol w:w="248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249"/>
        <w:gridCol w:w="536"/>
      </w:tblGrid>
      <w:tr w:rsidR="0008304F" w:rsidRPr="00761586" w14:paraId="2F768251" w14:textId="77777777" w:rsidTr="00524943">
        <w:tc>
          <w:tcPr>
            <w:tcW w:w="1949" w:type="dxa"/>
            <w:vAlign w:val="center"/>
          </w:tcPr>
          <w:p w14:paraId="446DE28A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Χρονοδιάγραμμα κατασκευής</w:t>
            </w:r>
          </w:p>
        </w:tc>
        <w:tc>
          <w:tcPr>
            <w:tcW w:w="1134" w:type="dxa"/>
          </w:tcPr>
          <w:p w14:paraId="469891F0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έναρξης</w:t>
            </w:r>
          </w:p>
        </w:tc>
        <w:tc>
          <w:tcPr>
            <w:tcW w:w="992" w:type="dxa"/>
          </w:tcPr>
          <w:p w14:paraId="66237ACD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Ημ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/</w:t>
            </w:r>
            <w:proofErr w:type="spellStart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νία</w:t>
            </w:r>
            <w:proofErr w:type="spellEnd"/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 xml:space="preserve"> λήξης</w:t>
            </w:r>
          </w:p>
        </w:tc>
        <w:tc>
          <w:tcPr>
            <w:tcW w:w="995" w:type="dxa"/>
            <w:gridSpan w:val="4"/>
            <w:vAlign w:val="center"/>
          </w:tcPr>
          <w:p w14:paraId="7A2B09C6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2016</w:t>
            </w:r>
          </w:p>
        </w:tc>
        <w:tc>
          <w:tcPr>
            <w:tcW w:w="996" w:type="dxa"/>
            <w:gridSpan w:val="4"/>
            <w:vAlign w:val="center"/>
          </w:tcPr>
          <w:p w14:paraId="6022E212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2017</w:t>
            </w:r>
          </w:p>
        </w:tc>
        <w:tc>
          <w:tcPr>
            <w:tcW w:w="996" w:type="dxa"/>
            <w:gridSpan w:val="4"/>
            <w:vAlign w:val="center"/>
          </w:tcPr>
          <w:p w14:paraId="3547B12B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2018</w:t>
            </w:r>
          </w:p>
        </w:tc>
        <w:tc>
          <w:tcPr>
            <w:tcW w:w="996" w:type="dxa"/>
            <w:gridSpan w:val="4"/>
            <w:vAlign w:val="center"/>
          </w:tcPr>
          <w:p w14:paraId="1A64964A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2019</w:t>
            </w:r>
          </w:p>
        </w:tc>
        <w:tc>
          <w:tcPr>
            <w:tcW w:w="996" w:type="dxa"/>
            <w:gridSpan w:val="4"/>
            <w:vAlign w:val="center"/>
          </w:tcPr>
          <w:p w14:paraId="1FE65C4B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2020</w:t>
            </w:r>
          </w:p>
        </w:tc>
        <w:tc>
          <w:tcPr>
            <w:tcW w:w="996" w:type="dxa"/>
            <w:gridSpan w:val="4"/>
            <w:vAlign w:val="center"/>
          </w:tcPr>
          <w:p w14:paraId="636F60B1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2021</w:t>
            </w:r>
          </w:p>
        </w:tc>
        <w:tc>
          <w:tcPr>
            <w:tcW w:w="996" w:type="dxa"/>
            <w:gridSpan w:val="4"/>
            <w:vAlign w:val="center"/>
          </w:tcPr>
          <w:p w14:paraId="42DD5006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2022</w:t>
            </w:r>
          </w:p>
        </w:tc>
        <w:tc>
          <w:tcPr>
            <w:tcW w:w="996" w:type="dxa"/>
            <w:gridSpan w:val="4"/>
            <w:vAlign w:val="center"/>
          </w:tcPr>
          <w:p w14:paraId="3F53DB55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2023</w:t>
            </w:r>
          </w:p>
        </w:tc>
        <w:tc>
          <w:tcPr>
            <w:tcW w:w="996" w:type="dxa"/>
            <w:gridSpan w:val="4"/>
            <w:vAlign w:val="center"/>
          </w:tcPr>
          <w:p w14:paraId="0F122DF7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2024</w:t>
            </w:r>
          </w:p>
        </w:tc>
        <w:tc>
          <w:tcPr>
            <w:tcW w:w="536" w:type="dxa"/>
            <w:vAlign w:val="center"/>
          </w:tcPr>
          <w:p w14:paraId="477A074A" w14:textId="77777777" w:rsidR="0008304F" w:rsidRPr="00870581" w:rsidRDefault="0008304F" w:rsidP="00870581">
            <w:pPr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870581">
              <w:rPr>
                <w:rFonts w:ascii="Century Gothic" w:hAnsi="Century Gothic" w:cs="Calibri"/>
                <w:b/>
                <w:sz w:val="20"/>
                <w:szCs w:val="20"/>
              </w:rPr>
              <w:t>…</w:t>
            </w:r>
          </w:p>
        </w:tc>
      </w:tr>
      <w:tr w:rsidR="0008304F" w:rsidRPr="00761586" w14:paraId="757BC217" w14:textId="77777777" w:rsidTr="0008304F">
        <w:tc>
          <w:tcPr>
            <w:tcW w:w="1949" w:type="dxa"/>
            <w:vAlign w:val="center"/>
          </w:tcPr>
          <w:p w14:paraId="70722E7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Α</w:t>
            </w:r>
          </w:p>
        </w:tc>
        <w:tc>
          <w:tcPr>
            <w:tcW w:w="1134" w:type="dxa"/>
          </w:tcPr>
          <w:p w14:paraId="676EAC8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BDCC02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7EC3A81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313C4E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76CB2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05D930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0DF56C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310F03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BDBC18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89CFCB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997BEB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D7B475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D6CD9E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3F0521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58996F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A71696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BE689C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640C24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D6A0AF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33722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8AF4CD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824761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9D2B52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37C9BD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E737EE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FD8C1D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991C92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DE818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B1B35B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DE9618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D4EADD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E70D7D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A163EA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26E992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7F6837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71EA12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D1A54F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639D60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43D5A08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14:paraId="71B94038" w14:textId="77777777" w:rsidTr="0008304F">
        <w:tc>
          <w:tcPr>
            <w:tcW w:w="1949" w:type="dxa"/>
            <w:vAlign w:val="center"/>
          </w:tcPr>
          <w:p w14:paraId="27D1D9E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  <w:r>
              <w:rPr>
                <w:rFonts w:ascii="Century Gothic" w:hAnsi="Century Gothic" w:cs="Calibri"/>
                <w:b/>
                <w:sz w:val="20"/>
                <w:szCs w:val="20"/>
              </w:rPr>
              <w:t>ΤΜΗΜΑ Β</w:t>
            </w:r>
          </w:p>
        </w:tc>
        <w:tc>
          <w:tcPr>
            <w:tcW w:w="1134" w:type="dxa"/>
          </w:tcPr>
          <w:p w14:paraId="38A13BF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1C869D1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734663A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E6B1DF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E69946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36FF1A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895E47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96A726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3B4F7E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097EC4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F504DE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6CACA7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CC67F8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616B2A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FD0D0B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8E3D5B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78ADA9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4EFEE0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38A637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F16DAE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AD8570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88FD7E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15B68E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AD43C9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B260C9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DBD76C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882E1F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022F47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808E36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09ABE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614BEE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4ED1CD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777DA9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C09AA1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9CE5ED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D1A147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C8FB3F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FF8781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4A24681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  <w:tr w:rsidR="0008304F" w:rsidRPr="00761586" w14:paraId="0EEBE60A" w14:textId="77777777" w:rsidTr="0008304F">
        <w:tc>
          <w:tcPr>
            <w:tcW w:w="1949" w:type="dxa"/>
            <w:vAlign w:val="center"/>
          </w:tcPr>
          <w:p w14:paraId="6AE1A1B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05258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14:paraId="797D42E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8" w:type="dxa"/>
            <w:vAlign w:val="center"/>
          </w:tcPr>
          <w:p w14:paraId="557C347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8F59B0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1489D81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9CF286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B4E607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8D6CBA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34FC87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6CB692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48E062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78E480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86F04AC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6130E2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413D06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72FDE02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4264C8A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F732F1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0E1B56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DF937E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CE1E8E3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01B03C1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0FECA86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29AC540B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532100E9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42CDF7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8856C2A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19346DF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A12BB0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B9D78C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632F021E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D71301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A4F7BA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7646F168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1AA810C7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C986EA5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ED98D4D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249" w:type="dxa"/>
            <w:vAlign w:val="center"/>
          </w:tcPr>
          <w:p w14:paraId="3B0EA940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  <w:tc>
          <w:tcPr>
            <w:tcW w:w="536" w:type="dxa"/>
            <w:vAlign w:val="center"/>
          </w:tcPr>
          <w:p w14:paraId="3C7FD3C4" w14:textId="77777777" w:rsidR="0008304F" w:rsidRPr="00870581" w:rsidRDefault="0008304F" w:rsidP="00870581">
            <w:pPr>
              <w:spacing w:before="100" w:beforeAutospacing="1" w:after="100" w:afterAutospacing="1" w:line="360" w:lineRule="auto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</w:p>
        </w:tc>
      </w:tr>
    </w:tbl>
    <w:p w14:paraId="0AE4CD53" w14:textId="77777777" w:rsidR="00ED17FF" w:rsidRPr="00CE0E51" w:rsidRDefault="00ED17FF" w:rsidP="00465250"/>
    <w:sectPr w:rsidR="00ED17FF" w:rsidRPr="00CE0E51" w:rsidSect="00B23E38">
      <w:pgSz w:w="16838" w:h="11906" w:orient="landscape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D2FD29" w14:textId="77777777" w:rsidR="006A7499" w:rsidRDefault="006A7499" w:rsidP="000C013E">
      <w:r>
        <w:separator/>
      </w:r>
    </w:p>
  </w:endnote>
  <w:endnote w:type="continuationSeparator" w:id="0">
    <w:p w14:paraId="54BA2814" w14:textId="77777777" w:rsidR="006A7499" w:rsidRDefault="006A7499" w:rsidP="000C0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BB440A" w14:textId="77777777" w:rsidR="006A7499" w:rsidRDefault="006A7499" w:rsidP="000C013E">
      <w:r>
        <w:separator/>
      </w:r>
    </w:p>
  </w:footnote>
  <w:footnote w:type="continuationSeparator" w:id="0">
    <w:p w14:paraId="18B15BB5" w14:textId="77777777" w:rsidR="006A7499" w:rsidRDefault="006A7499" w:rsidP="000C0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3D2FF0"/>
    <w:multiLevelType w:val="hybridMultilevel"/>
    <w:tmpl w:val="A772446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1668C1"/>
    <w:multiLevelType w:val="hybridMultilevel"/>
    <w:tmpl w:val="139CC1F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29268954">
    <w:abstractNumId w:val="0"/>
  </w:num>
  <w:num w:numId="2" w16cid:durableId="105331214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3502"/>
    <w:rsid w:val="00003502"/>
    <w:rsid w:val="00020ACE"/>
    <w:rsid w:val="0008304F"/>
    <w:rsid w:val="000C013E"/>
    <w:rsid w:val="000C7DCF"/>
    <w:rsid w:val="001D388E"/>
    <w:rsid w:val="001E55A2"/>
    <w:rsid w:val="001F1ECD"/>
    <w:rsid w:val="0021020C"/>
    <w:rsid w:val="0021099C"/>
    <w:rsid w:val="00250AC4"/>
    <w:rsid w:val="00265F71"/>
    <w:rsid w:val="00270656"/>
    <w:rsid w:val="002708F3"/>
    <w:rsid w:val="002845A5"/>
    <w:rsid w:val="002941C7"/>
    <w:rsid w:val="00295454"/>
    <w:rsid w:val="002E54B8"/>
    <w:rsid w:val="00335235"/>
    <w:rsid w:val="00387A3F"/>
    <w:rsid w:val="003B77F5"/>
    <w:rsid w:val="00465250"/>
    <w:rsid w:val="004735CA"/>
    <w:rsid w:val="004B3C5E"/>
    <w:rsid w:val="004F1D3B"/>
    <w:rsid w:val="00501363"/>
    <w:rsid w:val="0052289F"/>
    <w:rsid w:val="00522EBD"/>
    <w:rsid w:val="0055207A"/>
    <w:rsid w:val="00590685"/>
    <w:rsid w:val="00595B43"/>
    <w:rsid w:val="005A2E8C"/>
    <w:rsid w:val="005B052A"/>
    <w:rsid w:val="00602CD3"/>
    <w:rsid w:val="00623A67"/>
    <w:rsid w:val="006431DB"/>
    <w:rsid w:val="006463F2"/>
    <w:rsid w:val="006A7499"/>
    <w:rsid w:val="006E7DE3"/>
    <w:rsid w:val="007136ED"/>
    <w:rsid w:val="00733B48"/>
    <w:rsid w:val="007569E5"/>
    <w:rsid w:val="00761586"/>
    <w:rsid w:val="007736B1"/>
    <w:rsid w:val="007748CE"/>
    <w:rsid w:val="007A6DBA"/>
    <w:rsid w:val="007E7728"/>
    <w:rsid w:val="00824621"/>
    <w:rsid w:val="00854689"/>
    <w:rsid w:val="00870581"/>
    <w:rsid w:val="00895F28"/>
    <w:rsid w:val="008A29EB"/>
    <w:rsid w:val="008F5878"/>
    <w:rsid w:val="00951EA8"/>
    <w:rsid w:val="00974B22"/>
    <w:rsid w:val="00982CC5"/>
    <w:rsid w:val="00A15EFE"/>
    <w:rsid w:val="00A30DB6"/>
    <w:rsid w:val="00A310B1"/>
    <w:rsid w:val="00A85BAF"/>
    <w:rsid w:val="00AA566A"/>
    <w:rsid w:val="00AB7345"/>
    <w:rsid w:val="00AC4491"/>
    <w:rsid w:val="00B13D32"/>
    <w:rsid w:val="00B23E38"/>
    <w:rsid w:val="00B75B6E"/>
    <w:rsid w:val="00C669CB"/>
    <w:rsid w:val="00C73DE4"/>
    <w:rsid w:val="00CC2250"/>
    <w:rsid w:val="00CE0E51"/>
    <w:rsid w:val="00D6569C"/>
    <w:rsid w:val="00DD7CEE"/>
    <w:rsid w:val="00DF5CD1"/>
    <w:rsid w:val="00E2469C"/>
    <w:rsid w:val="00EB4480"/>
    <w:rsid w:val="00EC5979"/>
    <w:rsid w:val="00ED17FF"/>
    <w:rsid w:val="00FA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0703B6"/>
  <w15:docId w15:val="{EBF2143A-EB85-443A-A3CF-85AF7B197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448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rsid w:val="00A30DB6"/>
    <w:pPr>
      <w:jc w:val="center"/>
    </w:pPr>
    <w:rPr>
      <w:b/>
      <w:bCs/>
    </w:rPr>
  </w:style>
  <w:style w:type="character" w:customStyle="1" w:styleId="Char">
    <w:name w:val="Σώμα κειμένου Char"/>
    <w:basedOn w:val="a0"/>
    <w:link w:val="a3"/>
    <w:uiPriority w:val="99"/>
    <w:locked/>
    <w:rsid w:val="00A30DB6"/>
    <w:rPr>
      <w:rFonts w:cs="Times New Roman"/>
      <w:b/>
      <w:bCs/>
      <w:sz w:val="24"/>
      <w:szCs w:val="24"/>
    </w:rPr>
  </w:style>
  <w:style w:type="paragraph" w:styleId="a4">
    <w:name w:val="header"/>
    <w:basedOn w:val="a"/>
    <w:link w:val="Char0"/>
    <w:uiPriority w:val="99"/>
    <w:rsid w:val="00A30DB6"/>
    <w:pPr>
      <w:tabs>
        <w:tab w:val="center" w:pos="4153"/>
        <w:tab w:val="right" w:pos="8306"/>
      </w:tabs>
      <w:spacing w:before="200"/>
      <w:jc w:val="both"/>
    </w:pPr>
    <w:rPr>
      <w:rFonts w:ascii="Arial" w:hAnsi="Arial"/>
      <w:sz w:val="22"/>
      <w:szCs w:val="20"/>
      <w:lang w:eastAsia="en-US"/>
    </w:rPr>
  </w:style>
  <w:style w:type="character" w:customStyle="1" w:styleId="Char0">
    <w:name w:val="Κεφαλίδα Char"/>
    <w:basedOn w:val="a0"/>
    <w:link w:val="a4"/>
    <w:uiPriority w:val="99"/>
    <w:locked/>
    <w:rsid w:val="00A30DB6"/>
    <w:rPr>
      <w:rFonts w:ascii="Arial" w:hAnsi="Arial" w:cs="Times New Roman"/>
      <w:sz w:val="22"/>
      <w:lang w:eastAsia="en-US"/>
    </w:rPr>
  </w:style>
  <w:style w:type="paragraph" w:styleId="a5">
    <w:name w:val="annotation text"/>
    <w:basedOn w:val="a"/>
    <w:link w:val="Char1"/>
    <w:uiPriority w:val="99"/>
    <w:rsid w:val="002708F3"/>
    <w:pPr>
      <w:spacing w:before="120"/>
      <w:jc w:val="both"/>
    </w:pPr>
    <w:rPr>
      <w:rFonts w:ascii="Arial Narrow" w:hAnsi="Arial Narrow"/>
      <w:sz w:val="20"/>
      <w:szCs w:val="20"/>
    </w:rPr>
  </w:style>
  <w:style w:type="character" w:customStyle="1" w:styleId="Char1">
    <w:name w:val="Κείμενο σχολίου Char"/>
    <w:basedOn w:val="a0"/>
    <w:link w:val="a5"/>
    <w:uiPriority w:val="99"/>
    <w:locked/>
    <w:rsid w:val="002708F3"/>
    <w:rPr>
      <w:rFonts w:ascii="Arial Narrow" w:hAnsi="Arial Narrow" w:cs="Times New Roman"/>
    </w:rPr>
  </w:style>
  <w:style w:type="table" w:styleId="a6">
    <w:name w:val="Table Grid"/>
    <w:basedOn w:val="a1"/>
    <w:uiPriority w:val="99"/>
    <w:rsid w:val="00C669C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Table Simple 1"/>
    <w:basedOn w:val="a1"/>
    <w:uiPriority w:val="99"/>
    <w:rsid w:val="00C669CB"/>
    <w:rPr>
      <w:sz w:val="20"/>
      <w:szCs w:val="20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">
    <w:name w:val="Table Simple 2"/>
    <w:basedOn w:val="a1"/>
    <w:uiPriority w:val="99"/>
    <w:rsid w:val="00C669CB"/>
    <w:rPr>
      <w:sz w:val="20"/>
      <w:szCs w:val="20"/>
    </w:rPr>
    <w:tblPr/>
    <w:tblStylePr w:type="firstRow">
      <w:rPr>
        <w:rFonts w:cs="Times New Roman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">
    <w:name w:val="Table Simple 3"/>
    <w:basedOn w:val="a1"/>
    <w:uiPriority w:val="99"/>
    <w:rsid w:val="00C669CB"/>
    <w:rPr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10">
    <w:name w:val="Table Subtle 1"/>
    <w:basedOn w:val="a1"/>
    <w:uiPriority w:val="99"/>
    <w:rsid w:val="00C669CB"/>
    <w:rPr>
      <w:sz w:val="20"/>
      <w:szCs w:val="20"/>
    </w:r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0">
    <w:name w:val="Table Subtle 2"/>
    <w:basedOn w:val="a1"/>
    <w:uiPriority w:val="99"/>
    <w:rsid w:val="00C669CB"/>
    <w:rPr>
      <w:sz w:val="20"/>
      <w:szCs w:val="20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7">
    <w:name w:val="footer"/>
    <w:basedOn w:val="a"/>
    <w:link w:val="Char2"/>
    <w:uiPriority w:val="99"/>
    <w:rsid w:val="000C013E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locked/>
    <w:rsid w:val="000C013E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132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MOD</Company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ΠΑΠΑΓΕΩΡΓΙΟΥ ΦΩΤΕΙΝΗ</dc:creator>
  <cp:keywords/>
  <dc:description/>
  <cp:lastModifiedBy>ΚΡΟΚΟΥ ΓΙΑΝΝΑ - ΜΟΝ.Α</cp:lastModifiedBy>
  <cp:revision>2</cp:revision>
  <cp:lastPrinted>2015-06-30T08:53:00Z</cp:lastPrinted>
  <dcterms:created xsi:type="dcterms:W3CDTF">2024-09-05T08:47:00Z</dcterms:created>
  <dcterms:modified xsi:type="dcterms:W3CDTF">2024-09-05T08:47:00Z</dcterms:modified>
</cp:coreProperties>
</file>