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02E" w:rsidRPr="000D256B" w:rsidRDefault="00D26AFC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Ε</w:t>
      </w:r>
      <w:r w:rsidR="00F14616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.I.1_</w:t>
      </w:r>
      <w:r w:rsidR="005A0523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7 </w:t>
      </w:r>
      <w:r w:rsidR="001C1BD1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Δ/νση)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Δ/νση)</w:t>
            </w:r>
          </w:p>
        </w:tc>
      </w:tr>
      <w:tr w:rsidR="004F4B82" w:rsidRPr="006A1511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9"/>
      <w:footerReference w:type="default" r:id="rId10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D75" w:rsidRDefault="00A35D75" w:rsidP="00E52C35">
      <w:pPr>
        <w:spacing w:line="240" w:lineRule="auto"/>
      </w:pPr>
      <w:r>
        <w:separator/>
      </w:r>
    </w:p>
  </w:endnote>
  <w:endnote w:type="continuationSeparator" w:id="0">
    <w:p w:rsidR="00A35D75" w:rsidRDefault="00A35D75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616" w:rsidRDefault="00F14616">
    <w:pPr>
      <w:pStyle w:val="a5"/>
    </w:pPr>
  </w:p>
  <w:tbl>
    <w:tblPr>
      <w:tblW w:w="14577" w:type="dxa"/>
      <w:jc w:val="center"/>
      <w:tblInd w:w="-2845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649"/>
      <w:gridCol w:w="2746"/>
      <w:gridCol w:w="6182"/>
    </w:tblGrid>
    <w:tr w:rsidR="00F14616" w:rsidRPr="00F14616" w:rsidTr="000D256B">
      <w:trPr>
        <w:trHeight w:val="956"/>
        <w:jc w:val="center"/>
      </w:trPr>
      <w:tc>
        <w:tcPr>
          <w:tcW w:w="5649" w:type="dxa"/>
        </w:tcPr>
        <w:p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45A56" w:rsidRPr="000D256B">
            <w:rPr>
              <w:rFonts w:cs="Tahoma"/>
              <w:snapToGrid w:val="0"/>
              <w:sz w:val="16"/>
              <w:szCs w:val="16"/>
              <w:lang w:eastAsia="x-none"/>
            </w:rPr>
            <w:t>7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:rsidR="00F14616" w:rsidRPr="00CF202E" w:rsidRDefault="00F14616" w:rsidP="00984B21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Ιανουάριος 2023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3D413E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6182" w:type="dxa"/>
          <w:vAlign w:val="center"/>
        </w:tcPr>
        <w:p w:rsidR="00F14616" w:rsidRPr="00F14616" w:rsidRDefault="00C96D48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3C4BDE">
            <w:rPr>
              <w:bCs/>
              <w:noProof/>
              <w:szCs w:val="20"/>
            </w:rPr>
            <w:drawing>
              <wp:inline distT="0" distB="0" distL="0" distR="0" wp14:anchorId="42EB1053" wp14:editId="4EDE139F">
                <wp:extent cx="828675" cy="509954"/>
                <wp:effectExtent l="0" t="0" r="0" b="4445"/>
                <wp:docPr id="1" name="Εικόνα 1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089" cy="52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a5"/>
    </w:pPr>
  </w:p>
  <w:p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D75" w:rsidRDefault="00A35D75" w:rsidP="00E52C35">
      <w:pPr>
        <w:spacing w:line="240" w:lineRule="auto"/>
      </w:pPr>
      <w:r>
        <w:separator/>
      </w:r>
    </w:p>
  </w:footnote>
  <w:footnote w:type="continuationSeparator" w:id="0">
    <w:p w:rsidR="00A35D75" w:rsidRDefault="00A35D75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202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8F88B-06A5-4DB3-A8DC-2C3277DBE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524</Words>
  <Characters>2833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Πρεβέντα, Μαρία</cp:lastModifiedBy>
  <cp:revision>43</cp:revision>
  <cp:lastPrinted>2023-01-26T09:31:00Z</cp:lastPrinted>
  <dcterms:created xsi:type="dcterms:W3CDTF">2023-01-27T08:29:00Z</dcterms:created>
  <dcterms:modified xsi:type="dcterms:W3CDTF">2023-01-27T12:21:00Z</dcterms:modified>
</cp:coreProperties>
</file>